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A6F5B" w:rsidRPr="00503CDC" w:rsidRDefault="003A6F5B" w:rsidP="003A6F5B">
      <w:pPr>
        <w:ind w:firstLine="0"/>
        <w:jc w:val="center"/>
        <w:rPr>
          <w:b/>
          <w:caps/>
          <w:sz w:val="22"/>
          <w:szCs w:val="22"/>
          <w:lang w:val="ru-RU"/>
        </w:rPr>
      </w:pPr>
      <w:r w:rsidRPr="00503CDC">
        <w:rPr>
          <w:b/>
          <w:caps/>
          <w:sz w:val="22"/>
          <w:szCs w:val="22"/>
          <w:lang w:val="ru-RU"/>
        </w:rPr>
        <w:t xml:space="preserve">МИНИСТЕРСТВО НАУКИ И ВЫСШЕГО ОБРАЗОВАНИЯ Российской Федерации </w:t>
      </w:r>
    </w:p>
    <w:p w:rsidR="003A6F5B" w:rsidRPr="00503CDC" w:rsidRDefault="003A6F5B" w:rsidP="003A6F5B">
      <w:pPr>
        <w:ind w:firstLine="0"/>
        <w:jc w:val="center"/>
        <w:rPr>
          <w:lang w:val="ru-RU"/>
        </w:rPr>
      </w:pPr>
      <w:r w:rsidRPr="00503CDC">
        <w:rPr>
          <w:lang w:val="ru-RU"/>
        </w:rPr>
        <w:t xml:space="preserve">Федеральное государственное бюджетное </w:t>
      </w:r>
    </w:p>
    <w:p w:rsidR="003A6F5B" w:rsidRPr="00503CDC" w:rsidRDefault="003A6F5B" w:rsidP="003A6F5B">
      <w:pPr>
        <w:ind w:firstLine="0"/>
        <w:jc w:val="center"/>
        <w:rPr>
          <w:caps/>
          <w:lang w:val="ru-RU"/>
        </w:rPr>
      </w:pPr>
      <w:r w:rsidRPr="00503CDC">
        <w:rPr>
          <w:lang w:val="ru-RU"/>
        </w:rPr>
        <w:t>образовательное учреждение высшего образования</w:t>
      </w:r>
    </w:p>
    <w:p w:rsidR="003A6F5B" w:rsidRPr="00503CDC" w:rsidRDefault="003A6F5B" w:rsidP="003A6F5B">
      <w:pPr>
        <w:ind w:firstLine="0"/>
        <w:jc w:val="center"/>
        <w:rPr>
          <w:b/>
          <w:caps/>
          <w:sz w:val="22"/>
          <w:szCs w:val="22"/>
          <w:lang w:val="ru-RU"/>
        </w:rPr>
      </w:pPr>
      <w:r w:rsidRPr="00503CDC">
        <w:rPr>
          <w:b/>
          <w:caps/>
          <w:sz w:val="22"/>
          <w:szCs w:val="22"/>
          <w:lang w:val="ru-RU"/>
        </w:rPr>
        <w:t>«ТЮМЕНСКИЙ ИНДУСТРИАЛЬНЫЙ университет»</w:t>
      </w:r>
    </w:p>
    <w:p w:rsidR="003A6F5B" w:rsidRPr="00503CDC" w:rsidRDefault="003A6F5B" w:rsidP="003A6F5B">
      <w:pPr>
        <w:rPr>
          <w:lang w:val="ru-RU"/>
        </w:rPr>
      </w:pPr>
    </w:p>
    <w:p w:rsidR="003A6F5B" w:rsidRPr="00503CDC" w:rsidRDefault="003A6F5B" w:rsidP="003A6F5B">
      <w:pPr>
        <w:ind w:firstLine="0"/>
        <w:rPr>
          <w:caps/>
          <w:lang w:val="ru-RU"/>
        </w:rPr>
      </w:pPr>
    </w:p>
    <w:p w:rsidR="003A6F5B" w:rsidRPr="00503CDC" w:rsidRDefault="003A6F5B" w:rsidP="003A6F5B">
      <w:pPr>
        <w:tabs>
          <w:tab w:val="left" w:pos="7740"/>
        </w:tabs>
        <w:ind w:firstLine="0"/>
        <w:jc w:val="right"/>
        <w:rPr>
          <w:caps/>
          <w:lang w:val="ru-RU"/>
        </w:rPr>
      </w:pPr>
    </w:p>
    <w:p w:rsidR="003A6F5B" w:rsidRPr="00503CDC" w:rsidRDefault="003A6F5B" w:rsidP="003A6F5B">
      <w:pPr>
        <w:tabs>
          <w:tab w:val="left" w:pos="7740"/>
        </w:tabs>
        <w:ind w:firstLine="0"/>
        <w:jc w:val="right"/>
        <w:rPr>
          <w:caps/>
          <w:lang w:val="ru-RU"/>
        </w:rPr>
      </w:pPr>
    </w:p>
    <w:p w:rsidR="003A6F5B" w:rsidRPr="00503CDC" w:rsidRDefault="003A6F5B" w:rsidP="003A6F5B">
      <w:pPr>
        <w:tabs>
          <w:tab w:val="left" w:pos="7740"/>
        </w:tabs>
        <w:ind w:firstLine="0"/>
        <w:jc w:val="right"/>
        <w:rPr>
          <w:caps/>
          <w:lang w:val="ru-RU"/>
        </w:rPr>
      </w:pPr>
    </w:p>
    <w:p w:rsidR="003A6F5B" w:rsidRPr="00503CDC" w:rsidRDefault="003A6F5B" w:rsidP="003A6F5B">
      <w:pPr>
        <w:tabs>
          <w:tab w:val="left" w:pos="7740"/>
        </w:tabs>
        <w:ind w:left="6804" w:firstLine="0"/>
        <w:jc w:val="left"/>
        <w:rPr>
          <w:b/>
          <w:caps/>
          <w:lang w:val="ru-RU"/>
        </w:rPr>
      </w:pPr>
      <w:r w:rsidRPr="00503CDC">
        <w:rPr>
          <w:b/>
          <w:caps/>
          <w:lang w:val="ru-RU"/>
        </w:rPr>
        <w:t>Утверждаю</w:t>
      </w:r>
    </w:p>
    <w:p w:rsidR="00E03FE7" w:rsidRPr="00503CDC" w:rsidRDefault="00E03FE7" w:rsidP="00E03FE7">
      <w:pPr>
        <w:tabs>
          <w:tab w:val="left" w:pos="7740"/>
        </w:tabs>
        <w:spacing w:line="276" w:lineRule="auto"/>
        <w:ind w:left="6804" w:firstLine="0"/>
        <w:jc w:val="left"/>
        <w:rPr>
          <w:lang w:val="ru-RU"/>
        </w:rPr>
      </w:pPr>
      <w:r w:rsidRPr="00503CDC">
        <w:rPr>
          <w:lang w:val="ru-RU"/>
        </w:rPr>
        <w:t>_______________________</w:t>
      </w:r>
    </w:p>
    <w:p w:rsidR="003A6F5B" w:rsidRPr="00503CDC" w:rsidRDefault="00E03FE7" w:rsidP="003A6F5B">
      <w:pPr>
        <w:tabs>
          <w:tab w:val="left" w:pos="7740"/>
        </w:tabs>
        <w:spacing w:line="276" w:lineRule="auto"/>
        <w:ind w:left="6804" w:firstLine="0"/>
        <w:jc w:val="left"/>
        <w:rPr>
          <w:lang w:val="ru-RU"/>
        </w:rPr>
      </w:pPr>
      <w:r w:rsidRPr="00503CDC">
        <w:rPr>
          <w:lang w:val="ru-RU"/>
        </w:rPr>
        <w:t>_______________________</w:t>
      </w:r>
    </w:p>
    <w:p w:rsidR="003A6F5B" w:rsidRPr="00503CDC" w:rsidRDefault="00566E95" w:rsidP="003A6F5B">
      <w:pPr>
        <w:keepNext/>
        <w:spacing w:before="240"/>
        <w:ind w:left="6804" w:firstLine="0"/>
        <w:jc w:val="left"/>
        <w:outlineLvl w:val="0"/>
        <w:rPr>
          <w:b/>
          <w:bCs/>
          <w:kern w:val="32"/>
          <w:szCs w:val="32"/>
          <w:lang w:val="ru-RU"/>
        </w:rPr>
      </w:pPr>
      <w:r>
        <w:rPr>
          <w:lang w:val="ru-RU"/>
        </w:rPr>
        <w:t xml:space="preserve">«_____» _______ </w:t>
      </w:r>
    </w:p>
    <w:p w:rsidR="003A6F5B" w:rsidRPr="00503CDC" w:rsidRDefault="003A6F5B" w:rsidP="003A6F5B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3A6F5B" w:rsidRPr="00503CDC" w:rsidRDefault="003A6F5B" w:rsidP="003A6F5B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3A6F5B" w:rsidRPr="00503CDC" w:rsidRDefault="003A6F5B" w:rsidP="003A6F5B">
      <w:pPr>
        <w:keepNext/>
        <w:spacing w:before="240"/>
        <w:ind w:firstLine="0"/>
        <w:jc w:val="center"/>
        <w:outlineLvl w:val="0"/>
        <w:rPr>
          <w:b/>
          <w:lang w:val="ru-RU"/>
        </w:rPr>
      </w:pPr>
      <w:r w:rsidRPr="00503CDC">
        <w:rPr>
          <w:b/>
          <w:lang w:val="ru-RU"/>
        </w:rPr>
        <w:t xml:space="preserve">ФОНД ОЦЕНОЧНЫХ СРЕДСТВ </w:t>
      </w:r>
    </w:p>
    <w:p w:rsidR="00173084" w:rsidRPr="00503CDC" w:rsidRDefault="00173084" w:rsidP="00173084">
      <w:pPr>
        <w:jc w:val="center"/>
        <w:rPr>
          <w:sz w:val="20"/>
          <w:lang w:val="ru-RU"/>
        </w:rPr>
      </w:pPr>
      <w:r w:rsidRPr="00503CDC">
        <w:rPr>
          <w:sz w:val="20"/>
          <w:lang w:val="ru-RU"/>
        </w:rPr>
        <w:t xml:space="preserve">ДЛЯ ПРОВЕРКИ СФОРМИРОВАННОСТИ КОМПЕТЕНЦИЙ </w:t>
      </w:r>
    </w:p>
    <w:p w:rsidR="00F42B9E" w:rsidRPr="00503CDC" w:rsidRDefault="00F42B9E" w:rsidP="003A6F5B">
      <w:pPr>
        <w:keepNext/>
        <w:spacing w:before="240"/>
        <w:ind w:firstLine="0"/>
        <w:jc w:val="center"/>
        <w:outlineLvl w:val="0"/>
        <w:rPr>
          <w:b/>
          <w:lang w:val="ru-RU"/>
        </w:rPr>
      </w:pPr>
    </w:p>
    <w:p w:rsidR="003A6F5B" w:rsidRPr="00503CDC" w:rsidRDefault="003A6F5B" w:rsidP="003A6F5B">
      <w:pPr>
        <w:keepNext/>
        <w:ind w:right="-5" w:firstLine="0"/>
        <w:jc w:val="center"/>
        <w:outlineLvl w:val="0"/>
        <w:rPr>
          <w:bCs/>
          <w:kern w:val="32"/>
          <w:szCs w:val="32"/>
          <w:lang w:val="ru-RU"/>
        </w:rPr>
      </w:pPr>
    </w:p>
    <w:tbl>
      <w:tblPr>
        <w:tblStyle w:val="afb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7087"/>
      </w:tblGrid>
      <w:tr w:rsidR="00D904F3" w:rsidRPr="00503CDC" w:rsidTr="00D904F3">
        <w:tc>
          <w:tcPr>
            <w:tcW w:w="3227" w:type="dxa"/>
            <w:vAlign w:val="center"/>
          </w:tcPr>
          <w:p w:rsidR="00D904F3" w:rsidRPr="00503CDC" w:rsidRDefault="00D904F3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 w:rsidRPr="00503CDC">
              <w:rPr>
                <w:bCs/>
                <w:kern w:val="32"/>
                <w:szCs w:val="32"/>
                <w:lang w:val="ru-RU"/>
              </w:rPr>
              <w:t>дисциплины:</w:t>
            </w:r>
          </w:p>
        </w:tc>
        <w:tc>
          <w:tcPr>
            <w:tcW w:w="7087" w:type="dxa"/>
          </w:tcPr>
          <w:p w:rsidR="00D904F3" w:rsidRPr="00503CDC" w:rsidRDefault="004C4483" w:rsidP="002A788C">
            <w:pPr>
              <w:keepNext/>
              <w:spacing w:after="240"/>
              <w:ind w:right="-5" w:firstLine="0"/>
              <w:outlineLvl w:val="0"/>
              <w:rPr>
                <w:b/>
                <w:i/>
                <w:color w:val="8496B0"/>
                <w:sz w:val="16"/>
                <w:szCs w:val="16"/>
                <w:lang w:val="ru-RU"/>
              </w:rPr>
            </w:pPr>
            <w:r w:rsidRPr="00503CDC">
              <w:rPr>
                <w:b/>
                <w:lang w:val="ru-RU"/>
              </w:rPr>
              <w:t>Глубинное обучение</w:t>
            </w:r>
            <w:r w:rsidRPr="00503CDC">
              <w:rPr>
                <w:b/>
              </w:rPr>
              <w:t>:</w:t>
            </w:r>
            <w:r w:rsidRPr="00503CDC">
              <w:rPr>
                <w:b/>
                <w:lang w:val="ru-RU"/>
              </w:rPr>
              <w:t xml:space="preserve"> дополнительные главы</w:t>
            </w:r>
          </w:p>
        </w:tc>
      </w:tr>
      <w:tr w:rsidR="00D904F3" w:rsidRPr="00503CDC" w:rsidTr="00D904F3">
        <w:tc>
          <w:tcPr>
            <w:tcW w:w="3227" w:type="dxa"/>
            <w:vAlign w:val="center"/>
          </w:tcPr>
          <w:p w:rsidR="00D904F3" w:rsidRPr="00503CDC" w:rsidRDefault="00D904F3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 w:rsidRPr="00503CDC">
              <w:rPr>
                <w:lang w:val="ru-RU"/>
              </w:rPr>
              <w:t>направление подготовки:</w:t>
            </w:r>
          </w:p>
        </w:tc>
        <w:tc>
          <w:tcPr>
            <w:tcW w:w="7087" w:type="dxa"/>
          </w:tcPr>
          <w:p w:rsidR="00D904F3" w:rsidRPr="00503CDC" w:rsidRDefault="00D212A4" w:rsidP="00E16937">
            <w:pPr>
              <w:widowControl w:val="0"/>
              <w:suppressLineNumbers/>
              <w:tabs>
                <w:tab w:val="left" w:pos="7560"/>
                <w:tab w:val="right" w:pos="10114"/>
              </w:tabs>
              <w:ind w:firstLine="0"/>
              <w:rPr>
                <w:b/>
                <w:sz w:val="22"/>
                <w:szCs w:val="22"/>
                <w:lang w:val="ru-RU"/>
              </w:rPr>
            </w:pPr>
            <w:r w:rsidRPr="00503CDC">
              <w:rPr>
                <w:b/>
                <w:lang w:val="ru-RU"/>
              </w:rPr>
              <w:t>01.04.02 Прикладная математика и информатика</w:t>
            </w:r>
          </w:p>
        </w:tc>
      </w:tr>
      <w:tr w:rsidR="00D904F3" w:rsidRPr="003A5213" w:rsidTr="00D904F3">
        <w:tc>
          <w:tcPr>
            <w:tcW w:w="3227" w:type="dxa"/>
            <w:vAlign w:val="center"/>
          </w:tcPr>
          <w:p w:rsidR="00D904F3" w:rsidRPr="00503CDC" w:rsidRDefault="00566E95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>
              <w:rPr>
                <w:lang w:val="ru-RU"/>
              </w:rPr>
              <w:t>н</w:t>
            </w:r>
            <w:r w:rsidR="00D904F3" w:rsidRPr="00503CDC">
              <w:rPr>
                <w:lang w:val="ru-RU"/>
              </w:rPr>
              <w:t>аправленность</w:t>
            </w:r>
            <w:proofErr w:type="gramEnd"/>
            <w:r>
              <w:rPr>
                <w:lang w:val="ru-RU"/>
              </w:rPr>
              <w:t xml:space="preserve"> </w:t>
            </w:r>
            <w:r w:rsidR="00E03FE7" w:rsidRPr="00503CDC">
              <w:rPr>
                <w:lang w:val="ru-RU"/>
              </w:rPr>
              <w:t>(профиль)</w:t>
            </w:r>
            <w:r w:rsidR="00D904F3" w:rsidRPr="00503CDC">
              <w:rPr>
                <w:lang w:val="ru-RU"/>
              </w:rPr>
              <w:t>:</w:t>
            </w:r>
          </w:p>
        </w:tc>
        <w:tc>
          <w:tcPr>
            <w:tcW w:w="7087" w:type="dxa"/>
          </w:tcPr>
          <w:p w:rsidR="00D904F3" w:rsidRPr="00503CDC" w:rsidRDefault="00E03FE7" w:rsidP="00E16937">
            <w:pPr>
              <w:widowControl w:val="0"/>
              <w:suppressLineNumbers/>
              <w:tabs>
                <w:tab w:val="left" w:pos="7560"/>
                <w:tab w:val="right" w:pos="10114"/>
              </w:tabs>
              <w:ind w:firstLine="0"/>
              <w:rPr>
                <w:b/>
                <w:sz w:val="22"/>
                <w:szCs w:val="22"/>
                <w:lang w:val="ru-RU"/>
              </w:rPr>
            </w:pPr>
            <w:r w:rsidRPr="00503CDC">
              <w:rPr>
                <w:b/>
                <w:lang w:val="ru-RU"/>
              </w:rPr>
              <w:t>Машинное обучение и анализ данных</w:t>
            </w:r>
          </w:p>
        </w:tc>
      </w:tr>
      <w:tr w:rsidR="00D904F3" w:rsidRPr="00503CDC" w:rsidTr="00F42B9E">
        <w:tc>
          <w:tcPr>
            <w:tcW w:w="3227" w:type="dxa"/>
            <w:vAlign w:val="center"/>
          </w:tcPr>
          <w:p w:rsidR="00D904F3" w:rsidRPr="00503CDC" w:rsidRDefault="00D904F3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 w:rsidRPr="00503CDC">
              <w:rPr>
                <w:lang w:val="ru-RU"/>
              </w:rPr>
              <w:t>форма</w:t>
            </w:r>
            <w:proofErr w:type="gramEnd"/>
            <w:r w:rsidRPr="00503CDC">
              <w:rPr>
                <w:lang w:val="ru-RU"/>
              </w:rPr>
              <w:t xml:space="preserve"> обучения:</w:t>
            </w:r>
          </w:p>
        </w:tc>
        <w:tc>
          <w:tcPr>
            <w:tcW w:w="7087" w:type="dxa"/>
            <w:vAlign w:val="center"/>
          </w:tcPr>
          <w:p w:rsidR="00D904F3" w:rsidRPr="00503CDC" w:rsidRDefault="00581D78" w:rsidP="003A5213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 w:rsidRPr="00503CDC">
              <w:rPr>
                <w:b/>
                <w:bCs/>
                <w:kern w:val="32"/>
                <w:szCs w:val="32"/>
                <w:lang w:val="ru-RU"/>
              </w:rPr>
              <w:t>О</w:t>
            </w:r>
            <w:r w:rsidR="00D904F3" w:rsidRPr="00503CDC">
              <w:rPr>
                <w:b/>
                <w:bCs/>
                <w:kern w:val="32"/>
                <w:szCs w:val="32"/>
                <w:lang w:val="ru-RU"/>
              </w:rPr>
              <w:t>чная</w:t>
            </w:r>
            <w:r w:rsidR="003C6FA4">
              <w:rPr>
                <w:b/>
                <w:bCs/>
                <w:kern w:val="32"/>
                <w:szCs w:val="32"/>
                <w:lang w:val="ru-RU"/>
              </w:rPr>
              <w:t>, очно-</w:t>
            </w:r>
            <w:r w:rsidR="00E03FE7" w:rsidRPr="00503CDC">
              <w:rPr>
                <w:b/>
                <w:bCs/>
                <w:kern w:val="32"/>
                <w:szCs w:val="32"/>
                <w:lang w:val="ru-RU"/>
              </w:rPr>
              <w:t>заочная</w:t>
            </w:r>
            <w:bookmarkStart w:id="0" w:name="_GoBack"/>
            <w:bookmarkEnd w:id="0"/>
          </w:p>
        </w:tc>
      </w:tr>
    </w:tbl>
    <w:p w:rsidR="00E03FE7" w:rsidRPr="00503CDC" w:rsidRDefault="00E03FE7" w:rsidP="00D9103A">
      <w:pPr>
        <w:ind w:firstLine="0"/>
        <w:rPr>
          <w:szCs w:val="24"/>
          <w:lang w:val="ru-RU"/>
        </w:rPr>
      </w:pPr>
    </w:p>
    <w:p w:rsidR="00E03FE7" w:rsidRPr="00503CDC" w:rsidRDefault="00E03FE7">
      <w:pPr>
        <w:suppressAutoHyphens w:val="0"/>
        <w:ind w:firstLine="0"/>
        <w:jc w:val="left"/>
        <w:rPr>
          <w:szCs w:val="24"/>
          <w:lang w:val="ru-RU"/>
        </w:rPr>
      </w:pPr>
      <w:r w:rsidRPr="00503CDC">
        <w:rPr>
          <w:szCs w:val="24"/>
          <w:lang w:val="ru-RU"/>
        </w:rPr>
        <w:br w:type="page"/>
      </w:r>
    </w:p>
    <w:p w:rsidR="00E03FE7" w:rsidRPr="00503CDC" w:rsidRDefault="00E03FE7" w:rsidP="00E03FE7">
      <w:pPr>
        <w:jc w:val="left"/>
        <w:rPr>
          <w:lang w:val="ru-RU"/>
        </w:rPr>
      </w:pPr>
      <w:bookmarkStart w:id="1" w:name="bookmark11"/>
      <w:r w:rsidRPr="00503CDC">
        <w:rPr>
          <w:lang w:val="ru-RU"/>
        </w:rPr>
        <w:lastRenderedPageBreak/>
        <w:t xml:space="preserve">Фонд оценочных средств рассмотрен </w:t>
      </w:r>
    </w:p>
    <w:p w:rsidR="00E03FE7" w:rsidRPr="00503CDC" w:rsidRDefault="00E03FE7" w:rsidP="00E03FE7">
      <w:pPr>
        <w:jc w:val="left"/>
        <w:rPr>
          <w:lang w:val="ru-RU"/>
        </w:rPr>
      </w:pPr>
      <w:r w:rsidRPr="00503CDC">
        <w:rPr>
          <w:lang w:val="ru-RU"/>
        </w:rPr>
        <w:t>на заседании кафедры бизнес – информатики и математики</w:t>
      </w:r>
    </w:p>
    <w:p w:rsidR="00E03FE7" w:rsidRPr="00503CDC" w:rsidRDefault="00E03FE7" w:rsidP="00E03FE7">
      <w:pPr>
        <w:jc w:val="left"/>
        <w:rPr>
          <w:i/>
          <w:color w:val="8496B0" w:themeColor="text2" w:themeTint="99"/>
          <w:sz w:val="16"/>
          <w:szCs w:val="16"/>
          <w:lang w:val="ru-RU"/>
        </w:rPr>
      </w:pPr>
    </w:p>
    <w:p w:rsidR="00E03FE7" w:rsidRPr="00503CDC" w:rsidRDefault="00E03FE7" w:rsidP="00E03FE7">
      <w:pPr>
        <w:rPr>
          <w:lang w:val="ru-RU"/>
        </w:rPr>
      </w:pPr>
    </w:p>
    <w:p w:rsidR="00E03FE7" w:rsidRPr="00503CDC" w:rsidRDefault="00E03FE7" w:rsidP="00E03FE7">
      <w:pPr>
        <w:rPr>
          <w:i/>
          <w:vertAlign w:val="superscript"/>
          <w:lang w:val="ru-RU"/>
        </w:rPr>
      </w:pPr>
      <w:r w:rsidRPr="00503CDC">
        <w:rPr>
          <w:lang w:val="ru-RU"/>
        </w:rPr>
        <w:t xml:space="preserve">Протокол </w:t>
      </w:r>
      <w:proofErr w:type="gramStart"/>
      <w:r w:rsidRPr="00503CDC">
        <w:rPr>
          <w:lang w:val="ru-RU"/>
        </w:rPr>
        <w:t xml:space="preserve">№ </w:t>
      </w:r>
      <w:r w:rsidRPr="00503CDC">
        <w:rPr>
          <w:u w:val="single"/>
          <w:lang w:val="ru-RU"/>
        </w:rPr>
        <w:t xml:space="preserve"> _</w:t>
      </w:r>
      <w:proofErr w:type="gramEnd"/>
      <w:r w:rsidRPr="00503CDC">
        <w:rPr>
          <w:u w:val="single"/>
          <w:lang w:val="ru-RU"/>
        </w:rPr>
        <w:t xml:space="preserve">__ </w:t>
      </w:r>
      <w:r w:rsidRPr="00503CDC">
        <w:rPr>
          <w:lang w:val="ru-RU"/>
        </w:rPr>
        <w:t xml:space="preserve"> от «_____»</w:t>
      </w:r>
      <w:r w:rsidRPr="00503CDC">
        <w:rPr>
          <w:u w:val="single"/>
          <w:lang w:val="ru-RU"/>
        </w:rPr>
        <w:t xml:space="preserve"> _____________ </w:t>
      </w:r>
    </w:p>
    <w:p w:rsidR="00E03FE7" w:rsidRPr="00503CDC" w:rsidRDefault="00E03FE7" w:rsidP="00E03FE7">
      <w:pPr>
        <w:ind w:firstLine="0"/>
        <w:rPr>
          <w:lang w:val="ru-RU"/>
        </w:rPr>
      </w:pPr>
    </w:p>
    <w:p w:rsidR="00D9103A" w:rsidRPr="00503CDC" w:rsidRDefault="00D9103A" w:rsidP="003935C9">
      <w:pPr>
        <w:pStyle w:val="afc"/>
        <w:jc w:val="center"/>
        <w:rPr>
          <w:rFonts w:eastAsia="Times New Roman"/>
          <w:szCs w:val="24"/>
          <w:lang w:eastAsia="ar-SA"/>
        </w:rPr>
      </w:pPr>
      <w:r w:rsidRPr="00503CDC">
        <w:rPr>
          <w:rFonts w:eastAsia="Times New Roman"/>
          <w:szCs w:val="24"/>
          <w:lang w:eastAsia="ar-SA"/>
        </w:rPr>
        <w:br w:type="page"/>
      </w:r>
    </w:p>
    <w:p w:rsidR="00C6609E" w:rsidRPr="00503CDC" w:rsidRDefault="00C6609E" w:rsidP="003935C9">
      <w:pPr>
        <w:pStyle w:val="afc"/>
        <w:jc w:val="center"/>
        <w:rPr>
          <w:rFonts w:eastAsia="Times New Roman"/>
          <w:b/>
          <w:bCs/>
          <w:szCs w:val="24"/>
        </w:rPr>
      </w:pPr>
    </w:p>
    <w:bookmarkEnd w:id="1"/>
    <w:p w:rsidR="00173084" w:rsidRPr="00503CDC" w:rsidRDefault="00173084" w:rsidP="00173084">
      <w:pPr>
        <w:tabs>
          <w:tab w:val="num" w:pos="0"/>
          <w:tab w:val="left" w:pos="567"/>
        </w:tabs>
        <w:spacing w:line="360" w:lineRule="auto"/>
        <w:ind w:firstLine="426"/>
        <w:rPr>
          <w:b/>
          <w:szCs w:val="24"/>
          <w:lang w:val="ru-RU" w:eastAsia="en-US"/>
        </w:rPr>
      </w:pPr>
      <w:r w:rsidRPr="00503CDC">
        <w:rPr>
          <w:b/>
          <w:szCs w:val="24"/>
          <w:lang w:val="ru-RU" w:eastAsia="en-US"/>
        </w:rPr>
        <w:t xml:space="preserve">Процесс изучения дисциплины направлен на формирование следующих компетенций: </w:t>
      </w:r>
    </w:p>
    <w:tbl>
      <w:tblPr>
        <w:tblW w:w="47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6238"/>
      </w:tblGrid>
      <w:tr w:rsidR="00173084" w:rsidRPr="003A5213" w:rsidTr="00173084">
        <w:tc>
          <w:tcPr>
            <w:tcW w:w="1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084" w:rsidRPr="00503CDC" w:rsidRDefault="00173084" w:rsidP="00C569A5">
            <w:pPr>
              <w:tabs>
                <w:tab w:val="left" w:pos="567"/>
              </w:tabs>
              <w:ind w:firstLine="29"/>
              <w:jc w:val="center"/>
              <w:rPr>
                <w:szCs w:val="24"/>
                <w:lang w:val="ru-RU" w:eastAsia="en-US"/>
              </w:rPr>
            </w:pPr>
            <w:r w:rsidRPr="00503CDC">
              <w:rPr>
                <w:szCs w:val="24"/>
                <w:lang w:val="ru-RU" w:eastAsia="en-US"/>
              </w:rPr>
              <w:t>Код и наименование компетенции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084" w:rsidRPr="00503CDC" w:rsidRDefault="00173084" w:rsidP="00C569A5">
            <w:pPr>
              <w:tabs>
                <w:tab w:val="left" w:pos="567"/>
              </w:tabs>
              <w:ind w:firstLine="29"/>
              <w:jc w:val="center"/>
              <w:rPr>
                <w:szCs w:val="24"/>
                <w:lang w:val="ru-RU" w:eastAsia="en-US"/>
              </w:rPr>
            </w:pPr>
            <w:r w:rsidRPr="00503CDC">
              <w:rPr>
                <w:szCs w:val="24"/>
                <w:lang w:val="ru-RU" w:eastAsia="en-US"/>
              </w:rPr>
              <w:t>Код и наименование индикатора достижения компетенции (ИДК)</w:t>
            </w:r>
          </w:p>
        </w:tc>
      </w:tr>
      <w:tr w:rsidR="001F1655" w:rsidRPr="003A5213" w:rsidTr="00173084">
        <w:trPr>
          <w:trHeight w:val="322"/>
        </w:trPr>
        <w:tc>
          <w:tcPr>
            <w:tcW w:w="171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503CDC" w:rsidRDefault="001F1655" w:rsidP="001F1655">
            <w:pPr>
              <w:tabs>
                <w:tab w:val="left" w:pos="567"/>
              </w:tabs>
              <w:ind w:firstLine="29"/>
              <w:rPr>
                <w:i/>
                <w:color w:val="FF0000"/>
                <w:szCs w:val="24"/>
                <w:lang w:val="ru-RU" w:eastAsia="en-US"/>
              </w:rPr>
            </w:pPr>
            <w:r w:rsidRPr="00503CDC">
              <w:rPr>
                <w:szCs w:val="24"/>
                <w:lang w:val="ru-RU"/>
              </w:rPr>
              <w:t>ПКС-2</w:t>
            </w:r>
            <w:r w:rsidRPr="00503CDC">
              <w:rPr>
                <w:szCs w:val="24"/>
                <w:lang w:val="ru-RU" w:eastAsia="en-US"/>
              </w:rPr>
              <w:t xml:space="preserve"> </w:t>
            </w:r>
            <w:r w:rsidRPr="00503CDC">
              <w:rPr>
                <w:szCs w:val="24"/>
                <w:lang w:val="ru-RU"/>
              </w:rPr>
              <w:t>Способен разрабатывать (совершенствовать) и внедрять новые методы, модели, алгоритмы, технологии и инструментальные средства работы с большими данными</w:t>
            </w:r>
          </w:p>
        </w:tc>
        <w:tc>
          <w:tcPr>
            <w:tcW w:w="32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503CDC" w:rsidRDefault="001F1655" w:rsidP="001F1655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  <w:r w:rsidRPr="00503CDC">
              <w:rPr>
                <w:szCs w:val="24"/>
                <w:lang w:val="ru-RU" w:eastAsia="en-US"/>
              </w:rPr>
              <w:t xml:space="preserve">ПКС 2.1 Способен разрабатывать </w:t>
            </w:r>
            <w:r w:rsidRPr="00503CDC">
              <w:rPr>
                <w:szCs w:val="24"/>
                <w:lang w:val="ru-RU"/>
              </w:rPr>
              <w:t>методы, модели, алгоритмы, технологии и инструментальные средства работы с большими данными</w:t>
            </w:r>
          </w:p>
        </w:tc>
      </w:tr>
      <w:tr w:rsidR="001F1655" w:rsidRPr="003A5213" w:rsidTr="00173084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503CDC" w:rsidRDefault="001F1655" w:rsidP="001F1655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503CDC" w:rsidRDefault="001F1655" w:rsidP="001F1655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</w:p>
        </w:tc>
      </w:tr>
      <w:tr w:rsidR="001F1655" w:rsidRPr="003A5213" w:rsidTr="00173084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503CDC" w:rsidRDefault="001F1655" w:rsidP="001F1655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503CDC" w:rsidRDefault="001F1655" w:rsidP="001F1655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</w:p>
        </w:tc>
      </w:tr>
      <w:tr w:rsidR="001F1655" w:rsidRPr="003A5213" w:rsidTr="00173084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503CDC" w:rsidRDefault="001F1655" w:rsidP="001F1655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503CDC" w:rsidRDefault="001F1655" w:rsidP="001F1655">
            <w:pPr>
              <w:pStyle w:val="af5"/>
              <w:tabs>
                <w:tab w:val="left" w:pos="567"/>
              </w:tabs>
              <w:spacing w:after="0"/>
              <w:ind w:left="0" w:firstLine="33"/>
              <w:rPr>
                <w:szCs w:val="24"/>
                <w:lang w:val="ru-RU" w:eastAsia="en-US"/>
              </w:rPr>
            </w:pPr>
            <w:r w:rsidRPr="00503CDC">
              <w:rPr>
                <w:szCs w:val="24"/>
                <w:lang w:val="ru-RU"/>
              </w:rPr>
              <w:t>ПКС-2.2. Способен оптимизировать и внедрять методы, модели, алгоритмы, технологии и инструментальные средства работы с большими данными в профессиональной деятельности</w:t>
            </w:r>
          </w:p>
        </w:tc>
      </w:tr>
      <w:tr w:rsidR="001F1655" w:rsidRPr="003A5213" w:rsidTr="00173084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503CDC" w:rsidRDefault="001F1655" w:rsidP="001F1655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503CDC" w:rsidRDefault="001F1655" w:rsidP="001F1655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</w:p>
        </w:tc>
      </w:tr>
      <w:tr w:rsidR="001F1655" w:rsidRPr="003A5213" w:rsidTr="00173084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55" w:rsidRPr="00503CDC" w:rsidRDefault="001F1655" w:rsidP="001F1655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55" w:rsidRPr="00503CDC" w:rsidRDefault="001F1655" w:rsidP="001F1655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</w:p>
        </w:tc>
      </w:tr>
    </w:tbl>
    <w:p w:rsidR="00CB4A28" w:rsidRPr="00503CDC" w:rsidRDefault="00CB4A28" w:rsidP="00F41114">
      <w:pPr>
        <w:suppressAutoHyphens w:val="0"/>
        <w:ind w:firstLine="0"/>
        <w:jc w:val="left"/>
        <w:rPr>
          <w:color w:val="000000"/>
          <w:szCs w:val="24"/>
          <w:lang w:val="ru-RU" w:eastAsia="ru-RU"/>
        </w:rPr>
      </w:pPr>
    </w:p>
    <w:p w:rsidR="00173084" w:rsidRPr="00503CDC" w:rsidRDefault="00173084" w:rsidP="00173084">
      <w:pPr>
        <w:pStyle w:val="1c"/>
        <w:shd w:val="clear" w:color="auto" w:fill="auto"/>
        <w:suppressAutoHyphens/>
        <w:spacing w:before="0" w:line="240" w:lineRule="auto"/>
        <w:ind w:firstLine="0"/>
        <w:jc w:val="center"/>
        <w:rPr>
          <w:b/>
          <w:iCs/>
          <w:sz w:val="24"/>
          <w:szCs w:val="24"/>
        </w:rPr>
      </w:pPr>
      <w:r w:rsidRPr="00503CDC">
        <w:rPr>
          <w:b/>
          <w:iCs/>
          <w:sz w:val="24"/>
          <w:szCs w:val="24"/>
        </w:rPr>
        <w:t>ОЦЕНОЧНЫЕ МАТЕРИАЛЫ ДЛЯ ПРОВЕРКИ СФОРМИРОВАННОСТИ КОМПЕТЕНЦИЙ</w:t>
      </w:r>
    </w:p>
    <w:p w:rsidR="00173084" w:rsidRPr="00503CDC" w:rsidRDefault="00173084" w:rsidP="00D77E4F">
      <w:pPr>
        <w:suppressAutoHyphens w:val="0"/>
        <w:rPr>
          <w:i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Для оценки </w:t>
      </w:r>
      <w:r w:rsidR="00AB3B58" w:rsidRPr="00503CDC">
        <w:rPr>
          <w:b/>
          <w:szCs w:val="24"/>
          <w:lang w:val="ru-RU"/>
        </w:rPr>
        <w:t>ПКС</w:t>
      </w:r>
      <w:r w:rsidRPr="00503CDC">
        <w:rPr>
          <w:b/>
          <w:szCs w:val="24"/>
          <w:lang w:val="ru-RU"/>
        </w:rPr>
        <w:t>-</w:t>
      </w:r>
      <w:r w:rsidR="00AB3B58" w:rsidRPr="00503CDC">
        <w:rPr>
          <w:b/>
          <w:szCs w:val="24"/>
          <w:lang w:val="ru-RU"/>
        </w:rPr>
        <w:t>2</w:t>
      </w:r>
      <w:r w:rsidRPr="00503CDC">
        <w:rPr>
          <w:szCs w:val="24"/>
          <w:lang w:val="ru-RU"/>
        </w:rPr>
        <w:t xml:space="preserve"> </w:t>
      </w:r>
      <w:r w:rsidR="00AB3B58" w:rsidRPr="00503CDC">
        <w:rPr>
          <w:i/>
          <w:szCs w:val="24"/>
          <w:lang w:val="ru-RU"/>
        </w:rPr>
        <w:t>Способен разрабатывать (совершенствовать) и внедрять новые методы, модели, алгоритмы, технологии и инструментальные средства работы с большими данными</w:t>
      </w:r>
    </w:p>
    <w:p w:rsidR="00173084" w:rsidRPr="00503CDC" w:rsidRDefault="00173084">
      <w:pPr>
        <w:suppressAutoHyphens w:val="0"/>
        <w:ind w:firstLine="0"/>
        <w:jc w:val="left"/>
        <w:rPr>
          <w:b/>
          <w:szCs w:val="24"/>
          <w:lang w:val="ru-RU"/>
        </w:rPr>
      </w:pPr>
    </w:p>
    <w:p w:rsidR="00564610" w:rsidRPr="00503CDC" w:rsidRDefault="00564610" w:rsidP="00FD6430">
      <w:pPr>
        <w:pStyle w:val="afc"/>
        <w:numPr>
          <w:ilvl w:val="0"/>
          <w:numId w:val="2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текст, выберите правильный ответ и запишите аргументы, обосновывающие выбор ответа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color w:val="1A1D28"/>
          <w:szCs w:val="24"/>
          <w:shd w:val="clear" w:color="auto" w:fill="FFFFFF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>Выберите верные утверждения о глубокой нейронной сети</w:t>
      </w:r>
    </w:p>
    <w:p w:rsidR="00564610" w:rsidRPr="00503CDC" w:rsidRDefault="00564610" w:rsidP="00FD6430">
      <w:pPr>
        <w:pStyle w:val="afc"/>
        <w:numPr>
          <w:ilvl w:val="0"/>
          <w:numId w:val="3"/>
        </w:numPr>
        <w:tabs>
          <w:tab w:val="left" w:pos="1134"/>
          <w:tab w:val="left" w:pos="1276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это один из методов машинного обучения</w:t>
      </w:r>
    </w:p>
    <w:p w:rsidR="00564610" w:rsidRPr="00503CDC" w:rsidRDefault="00564610" w:rsidP="00FD6430">
      <w:pPr>
        <w:pStyle w:val="afc"/>
        <w:numPr>
          <w:ilvl w:val="0"/>
          <w:numId w:val="3"/>
        </w:numPr>
        <w:tabs>
          <w:tab w:val="left" w:pos="1134"/>
          <w:tab w:val="left" w:pos="1276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сеть из простых вычислительных элементов - искусственных нейронов</w:t>
      </w:r>
    </w:p>
    <w:p w:rsidR="00564610" w:rsidRPr="00503CDC" w:rsidRDefault="00564610" w:rsidP="00FD6430">
      <w:pPr>
        <w:pStyle w:val="afc"/>
        <w:numPr>
          <w:ilvl w:val="0"/>
          <w:numId w:val="3"/>
        </w:numPr>
        <w:tabs>
          <w:tab w:val="left" w:pos="1134"/>
          <w:tab w:val="left" w:pos="1276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модель искусственного нейрона придумана на основе устройства нейрона в мозгу человека</w:t>
      </w:r>
    </w:p>
    <w:p w:rsidR="008074FC" w:rsidRPr="00503CDC" w:rsidRDefault="008074FC" w:rsidP="00FD6430">
      <w:pPr>
        <w:pStyle w:val="afc"/>
        <w:numPr>
          <w:ilvl w:val="0"/>
          <w:numId w:val="3"/>
        </w:numPr>
        <w:tabs>
          <w:tab w:val="left" w:pos="1134"/>
          <w:tab w:val="left" w:pos="1276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исследует промежуточные представления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8074FC" w:rsidRPr="00503CDC">
        <w:rPr>
          <w:b/>
          <w:szCs w:val="24"/>
          <w:lang w:val="ru-RU"/>
        </w:rPr>
        <w:t>1,2,3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  <w:lang w:val="ru-RU"/>
        </w:rPr>
      </w:pPr>
    </w:p>
    <w:p w:rsidR="00564610" w:rsidRPr="00503CDC" w:rsidRDefault="00564610" w:rsidP="00FD6430">
      <w:pPr>
        <w:pStyle w:val="afc"/>
        <w:numPr>
          <w:ilvl w:val="0"/>
          <w:numId w:val="2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текст, выберите правильный ответ и запишите аргументы, обосновывающие выбор ответа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color w:val="1A1D28"/>
          <w:szCs w:val="24"/>
          <w:shd w:val="clear" w:color="auto" w:fill="FFFFFF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>Можно сказать, что глубокое обучение является подразделом следующих областей</w:t>
      </w:r>
    </w:p>
    <w:p w:rsidR="00564610" w:rsidRPr="00503CDC" w:rsidRDefault="00564610" w:rsidP="00FD6430">
      <w:pPr>
        <w:pStyle w:val="afc"/>
        <w:numPr>
          <w:ilvl w:val="0"/>
          <w:numId w:val="4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машинное обучение</w:t>
      </w:r>
    </w:p>
    <w:p w:rsidR="00564610" w:rsidRPr="00503CDC" w:rsidRDefault="00564610" w:rsidP="00FD6430">
      <w:pPr>
        <w:pStyle w:val="afc"/>
        <w:numPr>
          <w:ilvl w:val="0"/>
          <w:numId w:val="4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искусственный интеллект</w:t>
      </w:r>
    </w:p>
    <w:p w:rsidR="007E18A4" w:rsidRPr="00503CDC" w:rsidRDefault="007E18A4" w:rsidP="00FD6430">
      <w:pPr>
        <w:pStyle w:val="afc"/>
        <w:numPr>
          <w:ilvl w:val="0"/>
          <w:numId w:val="4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теория вероятностей</w:t>
      </w:r>
    </w:p>
    <w:p w:rsidR="00564610" w:rsidRPr="00503CDC" w:rsidRDefault="00564610" w:rsidP="002C4B07">
      <w:pPr>
        <w:pStyle w:val="afc"/>
        <w:tabs>
          <w:tab w:val="left" w:pos="1134"/>
        </w:tabs>
        <w:ind w:left="709"/>
        <w:rPr>
          <w:color w:val="1A1D28"/>
          <w:szCs w:val="24"/>
          <w:shd w:val="clear" w:color="auto" w:fill="FFFFFF"/>
        </w:rPr>
      </w:pPr>
    </w:p>
    <w:p w:rsidR="009B214E" w:rsidRPr="00503CDC" w:rsidRDefault="009B214E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7E18A4" w:rsidRPr="00503CDC">
        <w:rPr>
          <w:b/>
          <w:szCs w:val="24"/>
          <w:lang w:val="ru-RU"/>
        </w:rPr>
        <w:t>1,2</w:t>
      </w:r>
    </w:p>
    <w:p w:rsidR="009B214E" w:rsidRPr="00503CDC" w:rsidRDefault="009B214E" w:rsidP="002C4B07">
      <w:pPr>
        <w:tabs>
          <w:tab w:val="left" w:pos="1134"/>
        </w:tabs>
        <w:ind w:left="709" w:firstLine="0"/>
        <w:rPr>
          <w:bCs/>
          <w:szCs w:val="24"/>
        </w:rPr>
      </w:pPr>
    </w:p>
    <w:p w:rsidR="00564610" w:rsidRPr="00503CDC" w:rsidRDefault="00564610" w:rsidP="00FD6430">
      <w:pPr>
        <w:pStyle w:val="afc"/>
        <w:numPr>
          <w:ilvl w:val="0"/>
          <w:numId w:val="4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текст, выберите правильный ответ и запишите аргументы, обосновывающие выбор ответа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color w:val="1A1D28"/>
          <w:szCs w:val="24"/>
          <w:shd w:val="clear" w:color="auto" w:fill="FFFFFF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>Методика глубокого обучения имеет важные характеристики, отличающие ее от методики машинного обучения</w:t>
      </w: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поэтапно, послойно конструирует все более сложные представления</w:t>
      </w: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исследует промежуточные представления</w:t>
      </w: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совместно, за счет чего каждый слой обновляется в соответствии с информацией, полученной от представлений других слоев</w:t>
      </w:r>
    </w:p>
    <w:p w:rsidR="00A5680E" w:rsidRPr="00503CDC" w:rsidRDefault="00A5680E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исследует промежуточные представления</w:t>
      </w:r>
    </w:p>
    <w:p w:rsidR="00564610" w:rsidRPr="00503CDC" w:rsidRDefault="00564610" w:rsidP="002C4B07">
      <w:pPr>
        <w:pStyle w:val="afc"/>
        <w:tabs>
          <w:tab w:val="left" w:pos="1134"/>
        </w:tabs>
        <w:ind w:left="709"/>
        <w:rPr>
          <w:color w:val="1A1D28"/>
          <w:szCs w:val="24"/>
          <w:shd w:val="clear" w:color="auto" w:fill="FFFFFF"/>
        </w:rPr>
      </w:pPr>
    </w:p>
    <w:p w:rsidR="009B214E" w:rsidRPr="00503CDC" w:rsidRDefault="009B214E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AF2DCF" w:rsidRPr="00503CDC">
        <w:rPr>
          <w:b/>
          <w:szCs w:val="24"/>
          <w:lang w:val="ru-RU"/>
        </w:rPr>
        <w:t>1,2</w:t>
      </w:r>
      <w:r w:rsidR="00A5680E" w:rsidRPr="00503CDC">
        <w:rPr>
          <w:b/>
          <w:szCs w:val="24"/>
          <w:lang w:val="ru-RU"/>
        </w:rPr>
        <w:t>,3</w:t>
      </w:r>
    </w:p>
    <w:p w:rsidR="009B214E" w:rsidRPr="00503CDC" w:rsidRDefault="009B214E" w:rsidP="002C4B07">
      <w:pPr>
        <w:tabs>
          <w:tab w:val="left" w:pos="1134"/>
        </w:tabs>
        <w:ind w:left="709" w:firstLine="0"/>
        <w:rPr>
          <w:bCs/>
          <w:szCs w:val="24"/>
          <w:lang w:val="ru-RU"/>
        </w:rPr>
      </w:pPr>
    </w:p>
    <w:p w:rsidR="009B214E" w:rsidRPr="00503CDC" w:rsidRDefault="009B214E" w:rsidP="002C4B07">
      <w:pPr>
        <w:tabs>
          <w:tab w:val="left" w:pos="1134"/>
        </w:tabs>
        <w:ind w:left="709" w:firstLine="0"/>
        <w:rPr>
          <w:bCs/>
          <w:szCs w:val="24"/>
          <w:lang w:val="ru-RU"/>
        </w:rPr>
      </w:pP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lastRenderedPageBreak/>
        <w:t>Прочитайте текст, выберите правильный ответ и запишите аргументы, обосновывающие выбор ответа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color w:val="1A1D28"/>
          <w:szCs w:val="24"/>
          <w:shd w:val="clear" w:color="auto" w:fill="FFFFFF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>Успешности нейронных сетей в наше время поспособствовало создание и усовершенствование следующих алгоритмов</w:t>
      </w:r>
    </w:p>
    <w:p w:rsidR="00564610" w:rsidRPr="00503CDC" w:rsidRDefault="00564610" w:rsidP="00FD6430">
      <w:pPr>
        <w:pStyle w:val="afc"/>
        <w:numPr>
          <w:ilvl w:val="0"/>
          <w:numId w:val="6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усовершенствование функций активации</w:t>
      </w:r>
    </w:p>
    <w:p w:rsidR="00564610" w:rsidRPr="00503CDC" w:rsidRDefault="00564610" w:rsidP="00FD6430">
      <w:pPr>
        <w:pStyle w:val="afc"/>
        <w:numPr>
          <w:ilvl w:val="0"/>
          <w:numId w:val="6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 xml:space="preserve">лучшие схемы оптимизации, такие как </w:t>
      </w:r>
      <w:proofErr w:type="spellStart"/>
      <w:r w:rsidRPr="00503CDC">
        <w:rPr>
          <w:color w:val="1A1D28"/>
          <w:szCs w:val="24"/>
          <w:shd w:val="clear" w:color="auto" w:fill="FFFFFF"/>
        </w:rPr>
        <w:t>RMSProp</w:t>
      </w:r>
      <w:proofErr w:type="spellEnd"/>
      <w:r w:rsidRPr="00503CDC">
        <w:rPr>
          <w:color w:val="1A1D28"/>
          <w:szCs w:val="24"/>
          <w:shd w:val="clear" w:color="auto" w:fill="FFFFFF"/>
        </w:rPr>
        <w:t xml:space="preserve"> и </w:t>
      </w:r>
      <w:proofErr w:type="spellStart"/>
      <w:r w:rsidRPr="00503CDC">
        <w:rPr>
          <w:color w:val="1A1D28"/>
          <w:szCs w:val="24"/>
          <w:shd w:val="clear" w:color="auto" w:fill="FFFFFF"/>
        </w:rPr>
        <w:t>Adam</w:t>
      </w:r>
      <w:proofErr w:type="spellEnd"/>
    </w:p>
    <w:p w:rsidR="009C5F8D" w:rsidRPr="00503CDC" w:rsidRDefault="009C5F8D" w:rsidP="00FD6430">
      <w:pPr>
        <w:pStyle w:val="afc"/>
        <w:numPr>
          <w:ilvl w:val="0"/>
          <w:numId w:val="6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обходные связи</w:t>
      </w:r>
    </w:p>
    <w:p w:rsidR="00564610" w:rsidRPr="00503CDC" w:rsidRDefault="00564610" w:rsidP="00FD6430">
      <w:pPr>
        <w:pStyle w:val="afc"/>
        <w:numPr>
          <w:ilvl w:val="0"/>
          <w:numId w:val="6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более оптимальные схемы инициализации весов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</w:rPr>
      </w:pPr>
    </w:p>
    <w:p w:rsidR="009B214E" w:rsidRPr="00503CDC" w:rsidRDefault="009B214E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2A48B8" w:rsidRPr="00503CDC">
        <w:rPr>
          <w:b/>
          <w:szCs w:val="24"/>
          <w:lang w:val="ru-RU"/>
        </w:rPr>
        <w:t>1,2</w:t>
      </w:r>
      <w:r w:rsidR="009C5F8D" w:rsidRPr="00503CDC">
        <w:rPr>
          <w:b/>
          <w:szCs w:val="24"/>
          <w:lang w:val="ru-RU"/>
        </w:rPr>
        <w:t>,4</w:t>
      </w:r>
    </w:p>
    <w:p w:rsidR="009B214E" w:rsidRPr="00503CDC" w:rsidRDefault="009B214E" w:rsidP="002C4B07">
      <w:pPr>
        <w:tabs>
          <w:tab w:val="left" w:pos="1134"/>
        </w:tabs>
        <w:ind w:left="709" w:firstLine="0"/>
        <w:rPr>
          <w:bCs/>
          <w:szCs w:val="24"/>
        </w:rPr>
      </w:pPr>
    </w:p>
    <w:p w:rsidR="009B214E" w:rsidRPr="00503CDC" w:rsidRDefault="009B214E" w:rsidP="002C4B07">
      <w:pPr>
        <w:tabs>
          <w:tab w:val="left" w:pos="1134"/>
        </w:tabs>
        <w:ind w:left="709" w:firstLine="0"/>
        <w:rPr>
          <w:bCs/>
          <w:szCs w:val="24"/>
        </w:rPr>
      </w:pP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текст, выберите правильный ответ и запишите аргументы, обосновывающие выбор ответа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>В 2014-2016-х годах открыты более совершенные способы распространения градиента, которые помогли совершить прорыв в развитии глубокого обучения</w:t>
      </w:r>
    </w:p>
    <w:p w:rsidR="00DC2025" w:rsidRPr="00503CDC" w:rsidRDefault="00DC2025" w:rsidP="00FD6430">
      <w:pPr>
        <w:pStyle w:val="afc"/>
        <w:numPr>
          <w:ilvl w:val="0"/>
          <w:numId w:val="7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алгоритм обратного распространения ошибки</w:t>
      </w:r>
    </w:p>
    <w:p w:rsidR="00564610" w:rsidRPr="00503CDC" w:rsidRDefault="00564610" w:rsidP="00FD6430">
      <w:pPr>
        <w:pStyle w:val="afc"/>
        <w:numPr>
          <w:ilvl w:val="0"/>
          <w:numId w:val="7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пакетная нормализация</w:t>
      </w:r>
    </w:p>
    <w:p w:rsidR="00564610" w:rsidRPr="00503CDC" w:rsidRDefault="00564610" w:rsidP="00FD6430">
      <w:pPr>
        <w:pStyle w:val="afc"/>
        <w:numPr>
          <w:ilvl w:val="0"/>
          <w:numId w:val="7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обходные связи</w:t>
      </w:r>
    </w:p>
    <w:p w:rsidR="00564610" w:rsidRPr="00503CDC" w:rsidRDefault="00564610" w:rsidP="00FD6430">
      <w:pPr>
        <w:pStyle w:val="afc"/>
        <w:numPr>
          <w:ilvl w:val="0"/>
          <w:numId w:val="7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r w:rsidRPr="00503CDC">
        <w:rPr>
          <w:color w:val="1A1D28"/>
          <w:szCs w:val="24"/>
          <w:shd w:val="clear" w:color="auto" w:fill="FFFFFF"/>
        </w:rPr>
        <w:t>отделимые свертки</w:t>
      </w:r>
    </w:p>
    <w:p w:rsidR="00DC2025" w:rsidRPr="00503CDC" w:rsidRDefault="00DC2025" w:rsidP="00FD6430">
      <w:pPr>
        <w:pStyle w:val="afc"/>
        <w:numPr>
          <w:ilvl w:val="0"/>
          <w:numId w:val="7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proofErr w:type="spellStart"/>
      <w:r w:rsidRPr="00503CDC">
        <w:rPr>
          <w:color w:val="1A1D28"/>
          <w:szCs w:val="24"/>
          <w:shd w:val="clear" w:color="auto" w:fill="FFFFFF"/>
        </w:rPr>
        <w:t>сверточные</w:t>
      </w:r>
      <w:proofErr w:type="spellEnd"/>
      <w:r w:rsidRPr="00503CDC">
        <w:rPr>
          <w:color w:val="1A1D28"/>
          <w:szCs w:val="24"/>
          <w:shd w:val="clear" w:color="auto" w:fill="FFFFFF"/>
        </w:rPr>
        <w:t xml:space="preserve"> нейронные сети </w:t>
      </w:r>
    </w:p>
    <w:p w:rsidR="00564610" w:rsidRPr="00503CDC" w:rsidRDefault="00564610" w:rsidP="002C4B07">
      <w:pPr>
        <w:pStyle w:val="afc"/>
        <w:tabs>
          <w:tab w:val="left" w:pos="1134"/>
        </w:tabs>
        <w:ind w:left="709"/>
        <w:rPr>
          <w:szCs w:val="24"/>
        </w:rPr>
      </w:pPr>
    </w:p>
    <w:p w:rsidR="009B214E" w:rsidRPr="00503CDC" w:rsidRDefault="009B214E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D708DB" w:rsidRPr="00503CDC">
        <w:rPr>
          <w:b/>
          <w:szCs w:val="24"/>
          <w:lang w:val="ru-RU"/>
        </w:rPr>
        <w:t>2, 3, 4</w:t>
      </w:r>
    </w:p>
    <w:p w:rsidR="009B214E" w:rsidRPr="00503CDC" w:rsidRDefault="009B214E" w:rsidP="002C4B07">
      <w:pPr>
        <w:tabs>
          <w:tab w:val="left" w:pos="1134"/>
        </w:tabs>
        <w:ind w:left="709" w:firstLine="0"/>
        <w:rPr>
          <w:bCs/>
          <w:szCs w:val="24"/>
        </w:rPr>
      </w:pP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текст, выберите правильный ответ и запишите аргументы, обосновывающие выбор ответа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>Какие две базовые задачи решают нейронные сети?</w:t>
      </w:r>
    </w:p>
    <w:p w:rsidR="00564610" w:rsidRPr="00503CDC" w:rsidRDefault="00564610" w:rsidP="00FD6430">
      <w:pPr>
        <w:pStyle w:val="afc"/>
        <w:numPr>
          <w:ilvl w:val="0"/>
          <w:numId w:val="8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Классификация</w:t>
      </w:r>
    </w:p>
    <w:p w:rsidR="003246C0" w:rsidRPr="00503CDC" w:rsidRDefault="003246C0" w:rsidP="00FD6430">
      <w:pPr>
        <w:pStyle w:val="afc"/>
        <w:numPr>
          <w:ilvl w:val="0"/>
          <w:numId w:val="8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оптимизация</w:t>
      </w:r>
    </w:p>
    <w:p w:rsidR="00564610" w:rsidRPr="00503CDC" w:rsidRDefault="00564610" w:rsidP="00FD6430">
      <w:pPr>
        <w:pStyle w:val="afc"/>
        <w:numPr>
          <w:ilvl w:val="0"/>
          <w:numId w:val="8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r w:rsidRPr="00503CDC">
        <w:rPr>
          <w:color w:val="1A1D28"/>
          <w:szCs w:val="24"/>
          <w:shd w:val="clear" w:color="auto" w:fill="FFFFFF"/>
        </w:rPr>
        <w:t>регрессия</w:t>
      </w:r>
    </w:p>
    <w:p w:rsidR="003246C0" w:rsidRPr="00503CDC" w:rsidRDefault="003246C0" w:rsidP="00FD6430">
      <w:pPr>
        <w:pStyle w:val="afc"/>
        <w:numPr>
          <w:ilvl w:val="0"/>
          <w:numId w:val="8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r w:rsidRPr="00503CDC">
        <w:rPr>
          <w:color w:val="1A1D28"/>
          <w:szCs w:val="24"/>
          <w:shd w:val="clear" w:color="auto" w:fill="FFFFFF"/>
        </w:rPr>
        <w:t>поиск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</w:rPr>
      </w:pPr>
    </w:p>
    <w:p w:rsidR="00F11B77" w:rsidRPr="00503CDC" w:rsidRDefault="00F11B77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3246C0" w:rsidRPr="00503CDC">
        <w:rPr>
          <w:b/>
          <w:szCs w:val="24"/>
          <w:lang w:val="ru-RU"/>
        </w:rPr>
        <w:t>1,3</w:t>
      </w:r>
    </w:p>
    <w:p w:rsidR="00F11B77" w:rsidRPr="00503CDC" w:rsidRDefault="00F11B77" w:rsidP="002C4B07">
      <w:pPr>
        <w:tabs>
          <w:tab w:val="left" w:pos="1134"/>
        </w:tabs>
        <w:ind w:left="709" w:firstLine="0"/>
        <w:rPr>
          <w:bCs/>
          <w:szCs w:val="24"/>
        </w:rPr>
      </w:pP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текст, выберите правильный ответ и запишите аргументы, обосновывающие выбор ответа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 xml:space="preserve">Выберите верные утверждения о наборе </w:t>
      </w:r>
      <w:r w:rsidRPr="00503CDC">
        <w:rPr>
          <w:color w:val="1A1D28"/>
          <w:szCs w:val="24"/>
          <w:shd w:val="clear" w:color="auto" w:fill="FFFFFF"/>
        </w:rPr>
        <w:t>Fashion</w:t>
      </w:r>
      <w:r w:rsidRPr="00503CDC">
        <w:rPr>
          <w:color w:val="1A1D28"/>
          <w:szCs w:val="24"/>
          <w:shd w:val="clear" w:color="auto" w:fill="FFFFFF"/>
          <w:lang w:val="ru-RU"/>
        </w:rPr>
        <w:t xml:space="preserve"> </w:t>
      </w:r>
      <w:r w:rsidRPr="00503CDC">
        <w:rPr>
          <w:color w:val="1A1D28"/>
          <w:szCs w:val="24"/>
          <w:shd w:val="clear" w:color="auto" w:fill="FFFFFF"/>
        </w:rPr>
        <w:t>MNIST</w:t>
      </w:r>
    </w:p>
    <w:p w:rsidR="00564610" w:rsidRPr="00503CDC" w:rsidRDefault="00564610" w:rsidP="00FD6430">
      <w:pPr>
        <w:pStyle w:val="afc"/>
        <w:numPr>
          <w:ilvl w:val="0"/>
          <w:numId w:val="9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каждое изображение даст на вход нейронной сети 784 признака</w:t>
      </w:r>
    </w:p>
    <w:p w:rsidR="00564610" w:rsidRPr="00503CDC" w:rsidRDefault="00564610" w:rsidP="00FD6430">
      <w:pPr>
        <w:pStyle w:val="afc"/>
        <w:numPr>
          <w:ilvl w:val="0"/>
          <w:numId w:val="9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размер изображений 28х28 пикселей</w:t>
      </w:r>
    </w:p>
    <w:p w:rsidR="00564610" w:rsidRPr="00503CDC" w:rsidRDefault="00564610" w:rsidP="00FD6430">
      <w:pPr>
        <w:pStyle w:val="afc"/>
        <w:numPr>
          <w:ilvl w:val="0"/>
          <w:numId w:val="9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изображения черно-белые</w:t>
      </w:r>
    </w:p>
    <w:p w:rsidR="002450B0" w:rsidRPr="00503CDC" w:rsidRDefault="002450B0" w:rsidP="002450B0">
      <w:pPr>
        <w:pStyle w:val="afc"/>
        <w:numPr>
          <w:ilvl w:val="0"/>
          <w:numId w:val="9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 xml:space="preserve">размер изображений </w:t>
      </w:r>
      <w:r w:rsidRPr="00503CDC">
        <w:rPr>
          <w:color w:val="1A1D28"/>
          <w:szCs w:val="24"/>
          <w:shd w:val="clear" w:color="auto" w:fill="FFFFFF"/>
          <w:lang w:val="en-US"/>
        </w:rPr>
        <w:t>32</w:t>
      </w:r>
      <w:r w:rsidRPr="00503CDC">
        <w:rPr>
          <w:color w:val="1A1D28"/>
          <w:szCs w:val="24"/>
          <w:shd w:val="clear" w:color="auto" w:fill="FFFFFF"/>
        </w:rPr>
        <w:t>х</w:t>
      </w:r>
      <w:r w:rsidRPr="00503CDC">
        <w:rPr>
          <w:color w:val="1A1D28"/>
          <w:szCs w:val="24"/>
          <w:shd w:val="clear" w:color="auto" w:fill="FFFFFF"/>
          <w:lang w:val="en-US"/>
        </w:rPr>
        <w:t>32</w:t>
      </w:r>
      <w:r w:rsidRPr="00503CDC">
        <w:rPr>
          <w:color w:val="1A1D28"/>
          <w:szCs w:val="24"/>
          <w:shd w:val="clear" w:color="auto" w:fill="FFFFFF"/>
        </w:rPr>
        <w:t xml:space="preserve"> пикселей</w:t>
      </w:r>
    </w:p>
    <w:p w:rsidR="002450B0" w:rsidRPr="00503CDC" w:rsidRDefault="002450B0" w:rsidP="002450B0">
      <w:pPr>
        <w:pStyle w:val="afc"/>
        <w:numPr>
          <w:ilvl w:val="0"/>
          <w:numId w:val="9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r w:rsidRPr="00503CDC">
        <w:rPr>
          <w:color w:val="1A1D28"/>
          <w:szCs w:val="24"/>
          <w:shd w:val="clear" w:color="auto" w:fill="FFFFFF"/>
        </w:rPr>
        <w:t>набор имеет 10 типов объектов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</w:rPr>
      </w:pPr>
    </w:p>
    <w:p w:rsidR="00DD6B15" w:rsidRPr="00503CDC" w:rsidRDefault="00DD6B15" w:rsidP="002C4B07">
      <w:pPr>
        <w:tabs>
          <w:tab w:val="left" w:pos="1134"/>
        </w:tabs>
        <w:ind w:left="709" w:firstLine="0"/>
        <w:rPr>
          <w:b/>
          <w:szCs w:val="24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922659" w:rsidRPr="00503CDC">
        <w:rPr>
          <w:b/>
          <w:szCs w:val="24"/>
          <w:lang w:val="ru-RU"/>
        </w:rPr>
        <w:t xml:space="preserve">1, </w:t>
      </w:r>
      <w:r w:rsidR="00922659" w:rsidRPr="00503CDC">
        <w:rPr>
          <w:b/>
          <w:szCs w:val="24"/>
        </w:rPr>
        <w:t xml:space="preserve">2, 3, </w:t>
      </w:r>
      <w:r w:rsidR="00B65C01" w:rsidRPr="00503CDC">
        <w:rPr>
          <w:b/>
          <w:szCs w:val="24"/>
        </w:rPr>
        <w:t>5</w:t>
      </w:r>
    </w:p>
    <w:p w:rsidR="00DD6B15" w:rsidRPr="00503CDC" w:rsidRDefault="00DD6B15" w:rsidP="002C4B07">
      <w:pPr>
        <w:tabs>
          <w:tab w:val="left" w:pos="1134"/>
        </w:tabs>
        <w:ind w:left="709" w:firstLine="0"/>
        <w:rPr>
          <w:bCs/>
          <w:szCs w:val="24"/>
          <w:lang w:val="ru-RU"/>
        </w:rPr>
      </w:pP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текст, выберите правильный ответ и запишите аргументы, обосновывающие выбор ответа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 xml:space="preserve">Дан набор данных с пятью классами. Классы обозначены метками от 0 до 4. Выберите варианты, где метки классов закодированы верно. Использован подход </w:t>
      </w:r>
      <w:r w:rsidRPr="00503CDC">
        <w:rPr>
          <w:color w:val="1A1D28"/>
          <w:szCs w:val="24"/>
          <w:shd w:val="clear" w:color="auto" w:fill="FFFFFF"/>
        </w:rPr>
        <w:t>One</w:t>
      </w:r>
      <w:r w:rsidRPr="00503CDC">
        <w:rPr>
          <w:color w:val="1A1D28"/>
          <w:szCs w:val="24"/>
          <w:shd w:val="clear" w:color="auto" w:fill="FFFFFF"/>
          <w:lang w:val="ru-RU"/>
        </w:rPr>
        <w:t xml:space="preserve"> </w:t>
      </w:r>
      <w:r w:rsidRPr="00503CDC">
        <w:rPr>
          <w:color w:val="1A1D28"/>
          <w:szCs w:val="24"/>
          <w:shd w:val="clear" w:color="auto" w:fill="FFFFFF"/>
        </w:rPr>
        <w:t>Hot</w:t>
      </w:r>
      <w:r w:rsidRPr="00503CDC">
        <w:rPr>
          <w:color w:val="1A1D28"/>
          <w:szCs w:val="24"/>
          <w:shd w:val="clear" w:color="auto" w:fill="FFFFFF"/>
          <w:lang w:val="ru-RU"/>
        </w:rPr>
        <w:t xml:space="preserve"> </w:t>
      </w:r>
      <w:r w:rsidRPr="00503CDC">
        <w:rPr>
          <w:color w:val="1A1D28"/>
          <w:szCs w:val="24"/>
          <w:shd w:val="clear" w:color="auto" w:fill="FFFFFF"/>
        </w:rPr>
        <w:t>Encoding</w:t>
      </w:r>
    </w:p>
    <w:p w:rsidR="00564610" w:rsidRPr="00503CDC" w:rsidRDefault="00564610" w:rsidP="00FD6430">
      <w:pPr>
        <w:pStyle w:val="afc"/>
        <w:numPr>
          <w:ilvl w:val="0"/>
          <w:numId w:val="10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2 → [0, 0, 1, 0, 0]</w:t>
      </w:r>
    </w:p>
    <w:p w:rsidR="00564610" w:rsidRPr="00503CDC" w:rsidRDefault="00564610" w:rsidP="00FD6430">
      <w:pPr>
        <w:pStyle w:val="afc"/>
        <w:numPr>
          <w:ilvl w:val="0"/>
          <w:numId w:val="10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lastRenderedPageBreak/>
        <w:t>0 → [1, 0, 0, 0, 0]</w:t>
      </w:r>
    </w:p>
    <w:p w:rsidR="00917A15" w:rsidRPr="00503CDC" w:rsidRDefault="00917A15" w:rsidP="00917A15">
      <w:pPr>
        <w:pStyle w:val="afc"/>
        <w:numPr>
          <w:ilvl w:val="0"/>
          <w:numId w:val="10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r w:rsidRPr="00503CDC">
        <w:rPr>
          <w:color w:val="1A1D28"/>
          <w:szCs w:val="24"/>
          <w:shd w:val="clear" w:color="auto" w:fill="FFFFFF"/>
        </w:rPr>
        <w:t>5 → [0, 0, 0, 0, 1]</w:t>
      </w:r>
    </w:p>
    <w:p w:rsidR="00564610" w:rsidRPr="00503CDC" w:rsidRDefault="00564610" w:rsidP="00FD6430">
      <w:pPr>
        <w:pStyle w:val="afc"/>
        <w:numPr>
          <w:ilvl w:val="0"/>
          <w:numId w:val="10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r w:rsidRPr="00503CDC">
        <w:rPr>
          <w:color w:val="1A1D28"/>
          <w:szCs w:val="24"/>
          <w:shd w:val="clear" w:color="auto" w:fill="FFFFFF"/>
        </w:rPr>
        <w:t>4 → [0, 0, 0, 0, 1]</w:t>
      </w:r>
    </w:p>
    <w:p w:rsidR="00917A15" w:rsidRPr="00503CDC" w:rsidRDefault="00917A15" w:rsidP="00917A15">
      <w:pPr>
        <w:pStyle w:val="afc"/>
        <w:tabs>
          <w:tab w:val="left" w:pos="1134"/>
        </w:tabs>
        <w:ind w:left="1080"/>
        <w:rPr>
          <w:b/>
          <w:szCs w:val="24"/>
        </w:rPr>
      </w:pPr>
      <w:r w:rsidRPr="00503CDC">
        <w:rPr>
          <w:b/>
          <w:szCs w:val="24"/>
        </w:rPr>
        <w:t>Правильный ответ: 1, 2, 4</w:t>
      </w:r>
    </w:p>
    <w:p w:rsidR="00917A15" w:rsidRPr="00503CDC" w:rsidRDefault="00917A15" w:rsidP="00917A15">
      <w:pPr>
        <w:tabs>
          <w:tab w:val="left" w:pos="1134"/>
        </w:tabs>
        <w:spacing w:after="160" w:line="259" w:lineRule="auto"/>
        <w:jc w:val="left"/>
        <w:rPr>
          <w:szCs w:val="24"/>
        </w:rPr>
      </w:pP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</w:rPr>
      </w:pP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текст, выберите правильный ответ и запишите аргументы, обосновывающие выбор ответа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color w:val="1A1D28"/>
          <w:szCs w:val="24"/>
          <w:shd w:val="clear" w:color="auto" w:fill="FFFFFF"/>
          <w:lang w:val="ru-RU"/>
        </w:rPr>
      </w:pPr>
      <w:proofErr w:type="spellStart"/>
      <w:r w:rsidRPr="00503CDC">
        <w:rPr>
          <w:color w:val="1A1D28"/>
          <w:szCs w:val="24"/>
          <w:shd w:val="clear" w:color="auto" w:fill="FFFFFF"/>
          <w:lang w:val="ru-RU"/>
        </w:rPr>
        <w:t>Полносвязная</w:t>
      </w:r>
      <w:proofErr w:type="spellEnd"/>
      <w:r w:rsidRPr="00503CDC">
        <w:rPr>
          <w:color w:val="1A1D28"/>
          <w:szCs w:val="24"/>
          <w:shd w:val="clear" w:color="auto" w:fill="FFFFFF"/>
          <w:lang w:val="ru-RU"/>
        </w:rPr>
        <w:t xml:space="preserve"> нейронная сеть имеет следующие крупные недостатки</w:t>
      </w:r>
    </w:p>
    <w:p w:rsidR="00564610" w:rsidRPr="00503CDC" w:rsidRDefault="00564610" w:rsidP="00FD6430">
      <w:pPr>
        <w:pStyle w:val="afc"/>
        <w:numPr>
          <w:ilvl w:val="0"/>
          <w:numId w:val="11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с ростом числа входных данных слишком быстро растет число параметров, которые нужно обучить</w:t>
      </w:r>
    </w:p>
    <w:p w:rsidR="0034395E" w:rsidRPr="00503CDC" w:rsidRDefault="0034395E" w:rsidP="00FD6430">
      <w:pPr>
        <w:pStyle w:val="afc"/>
        <w:numPr>
          <w:ilvl w:val="0"/>
          <w:numId w:val="11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наличие многочисленных связей между нейронами</w:t>
      </w:r>
    </w:p>
    <w:p w:rsidR="00564610" w:rsidRPr="00503CDC" w:rsidRDefault="00564610" w:rsidP="00FD6430">
      <w:pPr>
        <w:pStyle w:val="afc"/>
        <w:numPr>
          <w:ilvl w:val="0"/>
          <w:numId w:val="11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r w:rsidRPr="00503CDC">
        <w:rPr>
          <w:color w:val="1A1D28"/>
          <w:szCs w:val="24"/>
          <w:shd w:val="clear" w:color="auto" w:fill="FFFFFF"/>
        </w:rPr>
        <w:t>проблема затухающего градиента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</w:rPr>
      </w:pPr>
    </w:p>
    <w:p w:rsidR="007E657A" w:rsidRPr="00503CDC" w:rsidRDefault="007E657A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34395E" w:rsidRPr="00503CDC">
        <w:rPr>
          <w:b/>
          <w:szCs w:val="24"/>
          <w:lang w:val="ru-RU"/>
        </w:rPr>
        <w:t>1,3</w:t>
      </w:r>
    </w:p>
    <w:p w:rsidR="007E657A" w:rsidRPr="00503CDC" w:rsidRDefault="007E657A" w:rsidP="002C4B07">
      <w:pPr>
        <w:tabs>
          <w:tab w:val="left" w:pos="1134"/>
        </w:tabs>
        <w:ind w:left="709" w:firstLine="0"/>
        <w:rPr>
          <w:bCs/>
          <w:szCs w:val="24"/>
        </w:rPr>
      </w:pP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текст, выберите правильный ответ и запишите аргументы, обосновывающие выбор ответа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</w:rPr>
      </w:pPr>
      <w:r w:rsidRPr="00503CDC">
        <w:rPr>
          <w:color w:val="1A1D28"/>
          <w:szCs w:val="24"/>
          <w:shd w:val="clear" w:color="auto" w:fill="FFFFFF"/>
          <w:lang w:val="ru-RU"/>
        </w:rPr>
        <w:t xml:space="preserve">Для распознавания моделей одежды была создана нейронная сеть. </w:t>
      </w:r>
      <w:proofErr w:type="spellStart"/>
      <w:r w:rsidRPr="00503CDC">
        <w:rPr>
          <w:color w:val="1A1D28"/>
          <w:szCs w:val="24"/>
          <w:shd w:val="clear" w:color="auto" w:fill="FFFFFF"/>
        </w:rPr>
        <w:t>Выберите</w:t>
      </w:r>
      <w:proofErr w:type="spellEnd"/>
      <w:r w:rsidRPr="00503CDC">
        <w:rPr>
          <w:color w:val="1A1D28"/>
          <w:szCs w:val="24"/>
          <w:shd w:val="clear" w:color="auto" w:fill="FFFFFF"/>
        </w:rPr>
        <w:t xml:space="preserve"> </w:t>
      </w:r>
      <w:proofErr w:type="spellStart"/>
      <w:r w:rsidRPr="00503CDC">
        <w:rPr>
          <w:color w:val="1A1D28"/>
          <w:szCs w:val="24"/>
          <w:shd w:val="clear" w:color="auto" w:fill="FFFFFF"/>
        </w:rPr>
        <w:t>верные</w:t>
      </w:r>
      <w:proofErr w:type="spellEnd"/>
      <w:r w:rsidRPr="00503CDC">
        <w:rPr>
          <w:color w:val="1A1D28"/>
          <w:szCs w:val="24"/>
          <w:shd w:val="clear" w:color="auto" w:fill="FFFFFF"/>
        </w:rPr>
        <w:t xml:space="preserve"> </w:t>
      </w:r>
      <w:proofErr w:type="spellStart"/>
      <w:r w:rsidRPr="00503CDC">
        <w:rPr>
          <w:color w:val="1A1D28"/>
          <w:szCs w:val="24"/>
          <w:shd w:val="clear" w:color="auto" w:fill="FFFFFF"/>
        </w:rPr>
        <w:t>утверждения</w:t>
      </w:r>
      <w:proofErr w:type="spellEnd"/>
      <w:r w:rsidRPr="00503CDC">
        <w:rPr>
          <w:color w:val="1A1D28"/>
          <w:szCs w:val="24"/>
          <w:shd w:val="clear" w:color="auto" w:fill="FFFFFF"/>
        </w:rPr>
        <w:t xml:space="preserve"> о </w:t>
      </w:r>
      <w:proofErr w:type="spellStart"/>
      <w:r w:rsidRPr="00503CDC">
        <w:rPr>
          <w:color w:val="1A1D28"/>
          <w:szCs w:val="24"/>
          <w:shd w:val="clear" w:color="auto" w:fill="FFFFFF"/>
        </w:rPr>
        <w:t>ней</w:t>
      </w:r>
      <w:proofErr w:type="spellEnd"/>
    </w:p>
    <w:p w:rsidR="00564610" w:rsidRPr="00503CDC" w:rsidRDefault="00564610" w:rsidP="00FD6430">
      <w:pPr>
        <w:pStyle w:val="afc"/>
        <w:numPr>
          <w:ilvl w:val="0"/>
          <w:numId w:val="12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proofErr w:type="spellStart"/>
      <w:r w:rsidRPr="00503CDC">
        <w:rPr>
          <w:color w:val="1A1D28"/>
          <w:szCs w:val="24"/>
          <w:shd w:val="clear" w:color="auto" w:fill="FFFFFF"/>
        </w:rPr>
        <w:t>полносвязная</w:t>
      </w:r>
      <w:proofErr w:type="spellEnd"/>
      <w:r w:rsidRPr="00503CDC">
        <w:rPr>
          <w:color w:val="1A1D28"/>
          <w:szCs w:val="24"/>
          <w:shd w:val="clear" w:color="auto" w:fill="FFFFFF"/>
        </w:rPr>
        <w:t xml:space="preserve"> нейронная сеть</w:t>
      </w:r>
    </w:p>
    <w:p w:rsidR="00564610" w:rsidRPr="00503CDC" w:rsidRDefault="00564610" w:rsidP="00FD6430">
      <w:pPr>
        <w:pStyle w:val="afc"/>
        <w:numPr>
          <w:ilvl w:val="0"/>
          <w:numId w:val="12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выходной слой содержал 10 нейронов</w:t>
      </w:r>
    </w:p>
    <w:p w:rsidR="00564610" w:rsidRPr="00503CDC" w:rsidRDefault="00564610" w:rsidP="00FD6430">
      <w:pPr>
        <w:pStyle w:val="afc"/>
        <w:numPr>
          <w:ilvl w:val="0"/>
          <w:numId w:val="12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входной слой содержал 800 нейронов</w:t>
      </w:r>
    </w:p>
    <w:p w:rsidR="00564610" w:rsidRPr="00503CDC" w:rsidRDefault="00564610" w:rsidP="00FD6430">
      <w:pPr>
        <w:pStyle w:val="afc"/>
        <w:numPr>
          <w:ilvl w:val="0"/>
          <w:numId w:val="12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r w:rsidRPr="00503CDC">
        <w:rPr>
          <w:color w:val="1A1D28"/>
          <w:szCs w:val="24"/>
          <w:shd w:val="clear" w:color="auto" w:fill="FFFFFF"/>
        </w:rPr>
        <w:t>в сети 2 слоя</w:t>
      </w:r>
    </w:p>
    <w:p w:rsidR="003873EA" w:rsidRPr="00503CDC" w:rsidRDefault="003873EA" w:rsidP="003B5F08">
      <w:pPr>
        <w:pStyle w:val="afc"/>
        <w:numPr>
          <w:ilvl w:val="0"/>
          <w:numId w:val="12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r w:rsidRPr="00503CDC">
        <w:rPr>
          <w:color w:val="1A1D28"/>
          <w:szCs w:val="24"/>
          <w:shd w:val="clear" w:color="auto" w:fill="FFFFFF"/>
        </w:rPr>
        <w:t>в сети 3 слоя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</w:rPr>
      </w:pPr>
    </w:p>
    <w:p w:rsidR="007E657A" w:rsidRPr="00503CDC" w:rsidRDefault="007E657A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3873EA" w:rsidRPr="00503CDC">
        <w:rPr>
          <w:b/>
          <w:szCs w:val="24"/>
          <w:lang w:val="ru-RU"/>
        </w:rPr>
        <w:t>1,2,3,4</w:t>
      </w:r>
    </w:p>
    <w:p w:rsidR="007E657A" w:rsidRPr="00503CDC" w:rsidRDefault="007E657A" w:rsidP="002C4B07">
      <w:pPr>
        <w:tabs>
          <w:tab w:val="left" w:pos="1134"/>
        </w:tabs>
        <w:ind w:left="709" w:firstLine="0"/>
        <w:rPr>
          <w:bCs/>
          <w:szCs w:val="24"/>
          <w:lang w:val="ru-RU"/>
        </w:rPr>
      </w:pP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 и запишите развернутый обоснованный ответ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</w:rPr>
      </w:pPr>
      <w:r w:rsidRPr="00503CDC">
        <w:rPr>
          <w:color w:val="1A1D28"/>
          <w:szCs w:val="24"/>
          <w:shd w:val="clear" w:color="auto" w:fill="FFFFFF"/>
          <w:lang w:val="ru-RU"/>
        </w:rPr>
        <w:t xml:space="preserve">Для распознавания моделей одежды была создана нейронная сеть. </w:t>
      </w:r>
      <w:proofErr w:type="spellStart"/>
      <w:r w:rsidRPr="00503CDC">
        <w:rPr>
          <w:color w:val="1A1D28"/>
          <w:szCs w:val="24"/>
          <w:shd w:val="clear" w:color="auto" w:fill="FFFFFF"/>
        </w:rPr>
        <w:t>Выберите</w:t>
      </w:r>
      <w:proofErr w:type="spellEnd"/>
      <w:r w:rsidRPr="00503CDC">
        <w:rPr>
          <w:color w:val="1A1D28"/>
          <w:szCs w:val="24"/>
          <w:shd w:val="clear" w:color="auto" w:fill="FFFFFF"/>
        </w:rPr>
        <w:t xml:space="preserve"> </w:t>
      </w:r>
      <w:proofErr w:type="spellStart"/>
      <w:r w:rsidRPr="00503CDC">
        <w:rPr>
          <w:color w:val="1A1D28"/>
          <w:szCs w:val="24"/>
          <w:shd w:val="clear" w:color="auto" w:fill="FFFFFF"/>
        </w:rPr>
        <w:t>верные</w:t>
      </w:r>
      <w:proofErr w:type="spellEnd"/>
      <w:r w:rsidRPr="00503CDC">
        <w:rPr>
          <w:color w:val="1A1D28"/>
          <w:szCs w:val="24"/>
          <w:shd w:val="clear" w:color="auto" w:fill="FFFFFF"/>
        </w:rPr>
        <w:t xml:space="preserve"> </w:t>
      </w:r>
      <w:proofErr w:type="spellStart"/>
      <w:r w:rsidRPr="00503CDC">
        <w:rPr>
          <w:color w:val="1A1D28"/>
          <w:szCs w:val="24"/>
          <w:shd w:val="clear" w:color="auto" w:fill="FFFFFF"/>
        </w:rPr>
        <w:t>утверждения</w:t>
      </w:r>
      <w:proofErr w:type="spellEnd"/>
      <w:r w:rsidRPr="00503CDC">
        <w:rPr>
          <w:color w:val="1A1D28"/>
          <w:szCs w:val="24"/>
          <w:shd w:val="clear" w:color="auto" w:fill="FFFFFF"/>
        </w:rPr>
        <w:t xml:space="preserve"> о </w:t>
      </w:r>
      <w:proofErr w:type="spellStart"/>
      <w:r w:rsidRPr="00503CDC">
        <w:rPr>
          <w:color w:val="1A1D28"/>
          <w:szCs w:val="24"/>
          <w:shd w:val="clear" w:color="auto" w:fill="FFFFFF"/>
        </w:rPr>
        <w:t>ней</w:t>
      </w:r>
      <w:proofErr w:type="spellEnd"/>
    </w:p>
    <w:p w:rsidR="00564610" w:rsidRPr="00503CDC" w:rsidRDefault="00564610" w:rsidP="00FD6430">
      <w:pPr>
        <w:pStyle w:val="afc"/>
        <w:numPr>
          <w:ilvl w:val="0"/>
          <w:numId w:val="13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proofErr w:type="spellStart"/>
      <w:r w:rsidRPr="00503CDC">
        <w:rPr>
          <w:color w:val="1A1D28"/>
          <w:szCs w:val="24"/>
          <w:shd w:val="clear" w:color="auto" w:fill="FFFFFF"/>
        </w:rPr>
        <w:t>полносвязная</w:t>
      </w:r>
      <w:proofErr w:type="spellEnd"/>
      <w:r w:rsidRPr="00503CDC">
        <w:rPr>
          <w:color w:val="1A1D28"/>
          <w:szCs w:val="24"/>
          <w:shd w:val="clear" w:color="auto" w:fill="FFFFFF"/>
        </w:rPr>
        <w:t xml:space="preserve"> нейронная сеть</w:t>
      </w:r>
    </w:p>
    <w:p w:rsidR="00564610" w:rsidRPr="00503CDC" w:rsidRDefault="00564610" w:rsidP="00FD6430">
      <w:pPr>
        <w:pStyle w:val="afc"/>
        <w:numPr>
          <w:ilvl w:val="0"/>
          <w:numId w:val="13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выходной слой содержал 10 нейронов</w:t>
      </w:r>
    </w:p>
    <w:p w:rsidR="00564610" w:rsidRPr="00503CDC" w:rsidRDefault="00564610" w:rsidP="00FD6430">
      <w:pPr>
        <w:pStyle w:val="afc"/>
        <w:numPr>
          <w:ilvl w:val="0"/>
          <w:numId w:val="13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входной слой содержал 800 нейронов</w:t>
      </w:r>
    </w:p>
    <w:p w:rsidR="006F55AC" w:rsidRPr="00503CDC" w:rsidRDefault="006F55AC" w:rsidP="006F55AC">
      <w:pPr>
        <w:pStyle w:val="afc"/>
        <w:numPr>
          <w:ilvl w:val="0"/>
          <w:numId w:val="13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r w:rsidRPr="00503CDC">
        <w:rPr>
          <w:color w:val="1A1D28"/>
          <w:szCs w:val="24"/>
          <w:shd w:val="clear" w:color="auto" w:fill="FFFFFF"/>
        </w:rPr>
        <w:t>в сети 3 слоя</w:t>
      </w:r>
    </w:p>
    <w:p w:rsidR="00564610" w:rsidRPr="00503CDC" w:rsidRDefault="00564610" w:rsidP="00FD6430">
      <w:pPr>
        <w:pStyle w:val="afc"/>
        <w:numPr>
          <w:ilvl w:val="0"/>
          <w:numId w:val="13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r w:rsidRPr="00503CDC">
        <w:rPr>
          <w:color w:val="1A1D28"/>
          <w:szCs w:val="24"/>
          <w:shd w:val="clear" w:color="auto" w:fill="FFFFFF"/>
        </w:rPr>
        <w:t>в сети 2 слоя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</w:rPr>
      </w:pPr>
    </w:p>
    <w:p w:rsidR="004A2629" w:rsidRPr="00503CDC" w:rsidRDefault="004A2629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6F55AC" w:rsidRPr="00503CDC">
        <w:rPr>
          <w:b/>
          <w:szCs w:val="24"/>
          <w:lang w:val="ru-RU"/>
        </w:rPr>
        <w:t>1,2,3,5</w:t>
      </w:r>
    </w:p>
    <w:p w:rsidR="004A2629" w:rsidRPr="00503CDC" w:rsidRDefault="004A2629" w:rsidP="002C4B07">
      <w:pPr>
        <w:tabs>
          <w:tab w:val="left" w:pos="1134"/>
        </w:tabs>
        <w:ind w:left="709" w:firstLine="0"/>
        <w:rPr>
          <w:bCs/>
          <w:szCs w:val="24"/>
        </w:rPr>
      </w:pP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 и запишите развернутый обоснованный ответ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>Для распознавания моделей одежды была создана нейронная сеть. Выберите параметры, которые передавались при компиляции</w:t>
      </w:r>
    </w:p>
    <w:p w:rsidR="00564610" w:rsidRPr="00503CDC" w:rsidRDefault="00564610" w:rsidP="00FD6430">
      <w:pPr>
        <w:pStyle w:val="afc"/>
        <w:numPr>
          <w:ilvl w:val="0"/>
          <w:numId w:val="14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 xml:space="preserve">оптимизатор обучения – </w:t>
      </w:r>
      <w:proofErr w:type="spellStart"/>
      <w:r w:rsidRPr="00503CDC">
        <w:rPr>
          <w:color w:val="1A1D28"/>
          <w:szCs w:val="24"/>
          <w:shd w:val="clear" w:color="auto" w:fill="FFFFFF"/>
        </w:rPr>
        <w:t>adam</w:t>
      </w:r>
      <w:proofErr w:type="spellEnd"/>
    </w:p>
    <w:p w:rsidR="00564610" w:rsidRPr="00503CDC" w:rsidRDefault="00564610" w:rsidP="00FD6430">
      <w:pPr>
        <w:pStyle w:val="afc"/>
        <w:numPr>
          <w:ilvl w:val="0"/>
          <w:numId w:val="14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 xml:space="preserve">функция потерь - </w:t>
      </w:r>
      <w:proofErr w:type="spellStart"/>
      <w:r w:rsidRPr="00503CDC">
        <w:rPr>
          <w:color w:val="1A1D28"/>
          <w:szCs w:val="24"/>
          <w:shd w:val="clear" w:color="auto" w:fill="FFFFFF"/>
        </w:rPr>
        <w:t>categorical_crossentropy</w:t>
      </w:r>
      <w:proofErr w:type="spellEnd"/>
    </w:p>
    <w:p w:rsidR="00590761" w:rsidRPr="00503CDC" w:rsidRDefault="00590761" w:rsidP="00590761">
      <w:pPr>
        <w:pStyle w:val="afc"/>
        <w:numPr>
          <w:ilvl w:val="0"/>
          <w:numId w:val="14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 xml:space="preserve">функция потерь - </w:t>
      </w:r>
      <w:proofErr w:type="spellStart"/>
      <w:r w:rsidRPr="00503CDC">
        <w:rPr>
          <w:color w:val="1A1D28"/>
          <w:szCs w:val="24"/>
          <w:shd w:val="clear" w:color="auto" w:fill="FFFFFF"/>
        </w:rPr>
        <w:t>accuracy</w:t>
      </w:r>
      <w:proofErr w:type="spellEnd"/>
    </w:p>
    <w:p w:rsidR="00564610" w:rsidRPr="00503CDC" w:rsidRDefault="00564610" w:rsidP="00FD6430">
      <w:pPr>
        <w:pStyle w:val="afc"/>
        <w:numPr>
          <w:ilvl w:val="0"/>
          <w:numId w:val="14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r w:rsidRPr="00503CDC">
        <w:rPr>
          <w:color w:val="1A1D28"/>
          <w:szCs w:val="24"/>
          <w:shd w:val="clear" w:color="auto" w:fill="FFFFFF"/>
        </w:rPr>
        <w:t xml:space="preserve">метрика качества - </w:t>
      </w:r>
      <w:proofErr w:type="spellStart"/>
      <w:r w:rsidRPr="00503CDC">
        <w:rPr>
          <w:color w:val="1A1D28"/>
          <w:szCs w:val="24"/>
          <w:shd w:val="clear" w:color="auto" w:fill="FFFFFF"/>
        </w:rPr>
        <w:t>accuracy</w:t>
      </w:r>
      <w:proofErr w:type="spellEnd"/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</w:rPr>
      </w:pPr>
    </w:p>
    <w:p w:rsidR="00326065" w:rsidRPr="00503CDC" w:rsidRDefault="00326065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590761" w:rsidRPr="00503CDC">
        <w:rPr>
          <w:b/>
          <w:szCs w:val="24"/>
          <w:lang w:val="ru-RU"/>
        </w:rPr>
        <w:t>1,2,4</w:t>
      </w:r>
    </w:p>
    <w:p w:rsidR="00326065" w:rsidRPr="00503CDC" w:rsidRDefault="00326065" w:rsidP="002C4B07">
      <w:pPr>
        <w:tabs>
          <w:tab w:val="left" w:pos="1134"/>
        </w:tabs>
        <w:ind w:left="709" w:firstLine="0"/>
        <w:rPr>
          <w:szCs w:val="24"/>
        </w:rPr>
      </w:pP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 и запишите развернутый обоснованный ответ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>Для задачи классификации можно применить следующие метрики качества</w:t>
      </w:r>
    </w:p>
    <w:p w:rsidR="00564610" w:rsidRPr="00503CDC" w:rsidRDefault="00564610" w:rsidP="00FD6430">
      <w:pPr>
        <w:pStyle w:val="afc"/>
        <w:numPr>
          <w:ilvl w:val="0"/>
          <w:numId w:val="15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proofErr w:type="spellStart"/>
      <w:r w:rsidRPr="00503CDC">
        <w:rPr>
          <w:color w:val="1A1D28"/>
          <w:szCs w:val="24"/>
          <w:shd w:val="clear" w:color="auto" w:fill="FFFFFF"/>
        </w:rPr>
        <w:t>Accuracy</w:t>
      </w:r>
      <w:proofErr w:type="spellEnd"/>
    </w:p>
    <w:p w:rsidR="00564610" w:rsidRPr="00503CDC" w:rsidRDefault="00564610" w:rsidP="00FD6430">
      <w:pPr>
        <w:pStyle w:val="afc"/>
        <w:numPr>
          <w:ilvl w:val="0"/>
          <w:numId w:val="15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proofErr w:type="spellStart"/>
      <w:r w:rsidRPr="00503CDC">
        <w:rPr>
          <w:color w:val="1A1D28"/>
          <w:szCs w:val="24"/>
          <w:shd w:val="clear" w:color="auto" w:fill="FFFFFF"/>
        </w:rPr>
        <w:t>Precision</w:t>
      </w:r>
      <w:proofErr w:type="spellEnd"/>
    </w:p>
    <w:p w:rsidR="005C7827" w:rsidRPr="00503CDC" w:rsidRDefault="005C7827" w:rsidP="00FD6430">
      <w:pPr>
        <w:pStyle w:val="afc"/>
        <w:numPr>
          <w:ilvl w:val="0"/>
          <w:numId w:val="15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proofErr w:type="spellStart"/>
      <w:r w:rsidRPr="00503CDC">
        <w:rPr>
          <w:color w:val="1A1D28"/>
          <w:szCs w:val="24"/>
          <w:shd w:val="clear" w:color="auto" w:fill="FFFFFF"/>
        </w:rPr>
        <w:t>adam</w:t>
      </w:r>
      <w:proofErr w:type="spellEnd"/>
    </w:p>
    <w:p w:rsidR="00564610" w:rsidRPr="00503CDC" w:rsidRDefault="00564610" w:rsidP="00FD6430">
      <w:pPr>
        <w:pStyle w:val="afc"/>
        <w:numPr>
          <w:ilvl w:val="0"/>
          <w:numId w:val="15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proofErr w:type="spellStart"/>
      <w:r w:rsidRPr="00503CDC">
        <w:rPr>
          <w:color w:val="1A1D28"/>
          <w:szCs w:val="24"/>
          <w:shd w:val="clear" w:color="auto" w:fill="FFFFFF"/>
        </w:rPr>
        <w:t>Recall</w:t>
      </w:r>
      <w:proofErr w:type="spellEnd"/>
    </w:p>
    <w:p w:rsidR="00564610" w:rsidRPr="00503CDC" w:rsidRDefault="00564610" w:rsidP="00FD6430">
      <w:pPr>
        <w:pStyle w:val="afc"/>
        <w:numPr>
          <w:ilvl w:val="0"/>
          <w:numId w:val="15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proofErr w:type="spellStart"/>
      <w:r w:rsidRPr="00503CDC">
        <w:rPr>
          <w:color w:val="1A1D28"/>
          <w:szCs w:val="24"/>
          <w:shd w:val="clear" w:color="auto" w:fill="FFFFFF"/>
        </w:rPr>
        <w:t>Cross</w:t>
      </w:r>
      <w:proofErr w:type="spellEnd"/>
      <w:r w:rsidRPr="00503CDC">
        <w:rPr>
          <w:color w:val="1A1D28"/>
          <w:szCs w:val="24"/>
          <w:shd w:val="clear" w:color="auto" w:fill="FFFFFF"/>
        </w:rPr>
        <w:t xml:space="preserve"> </w:t>
      </w:r>
      <w:proofErr w:type="spellStart"/>
      <w:r w:rsidRPr="00503CDC">
        <w:rPr>
          <w:color w:val="1A1D28"/>
          <w:szCs w:val="24"/>
          <w:shd w:val="clear" w:color="auto" w:fill="FFFFFF"/>
        </w:rPr>
        <w:t>Entropy</w:t>
      </w:r>
      <w:proofErr w:type="spellEnd"/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</w:rPr>
      </w:pPr>
    </w:p>
    <w:p w:rsidR="00D9254C" w:rsidRPr="00503CDC" w:rsidRDefault="00D9254C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5C7827" w:rsidRPr="00503CDC">
        <w:rPr>
          <w:b/>
          <w:szCs w:val="24"/>
          <w:lang w:val="ru-RU"/>
        </w:rPr>
        <w:t>1,2,4,5</w:t>
      </w:r>
    </w:p>
    <w:p w:rsidR="00D9254C" w:rsidRPr="00503CDC" w:rsidRDefault="00D9254C" w:rsidP="002C4B07">
      <w:pPr>
        <w:tabs>
          <w:tab w:val="left" w:pos="1134"/>
        </w:tabs>
        <w:ind w:left="709" w:firstLine="0"/>
        <w:rPr>
          <w:bCs/>
          <w:szCs w:val="24"/>
        </w:rPr>
      </w:pP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 и запишите развернутый обоснованный ответ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>Если решается задача бинарной классификации на несбалансированном наборе данных, то можно применить следующие метрики качества</w:t>
      </w:r>
    </w:p>
    <w:p w:rsidR="00564610" w:rsidRPr="00503CDC" w:rsidRDefault="00564610" w:rsidP="00FD6430">
      <w:pPr>
        <w:pStyle w:val="afc"/>
        <w:numPr>
          <w:ilvl w:val="0"/>
          <w:numId w:val="16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proofErr w:type="spellStart"/>
      <w:r w:rsidRPr="00503CDC">
        <w:rPr>
          <w:color w:val="1A1D28"/>
          <w:szCs w:val="24"/>
          <w:shd w:val="clear" w:color="auto" w:fill="FFFFFF"/>
        </w:rPr>
        <w:t>Precision</w:t>
      </w:r>
      <w:proofErr w:type="spellEnd"/>
    </w:p>
    <w:p w:rsidR="00564610" w:rsidRPr="00503CDC" w:rsidRDefault="00564610" w:rsidP="00FD6430">
      <w:pPr>
        <w:pStyle w:val="afc"/>
        <w:numPr>
          <w:ilvl w:val="0"/>
          <w:numId w:val="16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proofErr w:type="spellStart"/>
      <w:r w:rsidRPr="00503CDC">
        <w:rPr>
          <w:color w:val="1A1D28"/>
          <w:szCs w:val="24"/>
          <w:shd w:val="clear" w:color="auto" w:fill="FFFFFF"/>
        </w:rPr>
        <w:t>Recall</w:t>
      </w:r>
      <w:proofErr w:type="spellEnd"/>
    </w:p>
    <w:p w:rsidR="00BB6632" w:rsidRPr="00503CDC" w:rsidRDefault="00BB6632" w:rsidP="00BB6632">
      <w:pPr>
        <w:pStyle w:val="afc"/>
        <w:numPr>
          <w:ilvl w:val="0"/>
          <w:numId w:val="16"/>
        </w:numPr>
        <w:tabs>
          <w:tab w:val="left" w:pos="1134"/>
        </w:tabs>
        <w:spacing w:after="160" w:line="259" w:lineRule="auto"/>
        <w:jc w:val="left"/>
        <w:rPr>
          <w:szCs w:val="24"/>
        </w:rPr>
      </w:pPr>
      <w:proofErr w:type="spellStart"/>
      <w:r w:rsidRPr="00503CDC">
        <w:rPr>
          <w:color w:val="1A1D28"/>
          <w:szCs w:val="24"/>
          <w:shd w:val="clear" w:color="auto" w:fill="FFFFFF"/>
        </w:rPr>
        <w:t>adam</w:t>
      </w:r>
      <w:proofErr w:type="spellEnd"/>
    </w:p>
    <w:p w:rsidR="00564610" w:rsidRPr="00503CDC" w:rsidRDefault="00564610" w:rsidP="00FD6430">
      <w:pPr>
        <w:pStyle w:val="afc"/>
        <w:numPr>
          <w:ilvl w:val="0"/>
          <w:numId w:val="16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proofErr w:type="spellStart"/>
      <w:r w:rsidRPr="00503CDC">
        <w:rPr>
          <w:color w:val="1A1D28"/>
          <w:szCs w:val="24"/>
          <w:shd w:val="clear" w:color="auto" w:fill="FFFFFF"/>
        </w:rPr>
        <w:t>Cross</w:t>
      </w:r>
      <w:proofErr w:type="spellEnd"/>
      <w:r w:rsidRPr="00503CDC">
        <w:rPr>
          <w:color w:val="1A1D28"/>
          <w:szCs w:val="24"/>
          <w:shd w:val="clear" w:color="auto" w:fill="FFFFFF"/>
        </w:rPr>
        <w:t xml:space="preserve"> </w:t>
      </w:r>
      <w:proofErr w:type="spellStart"/>
      <w:r w:rsidRPr="00503CDC">
        <w:rPr>
          <w:color w:val="1A1D28"/>
          <w:szCs w:val="24"/>
          <w:shd w:val="clear" w:color="auto" w:fill="FFFFFF"/>
        </w:rPr>
        <w:t>Entropy</w:t>
      </w:r>
      <w:proofErr w:type="spellEnd"/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</w:rPr>
      </w:pPr>
    </w:p>
    <w:p w:rsidR="00646AE4" w:rsidRPr="00503CDC" w:rsidRDefault="00646AE4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BB6632" w:rsidRPr="00503CDC">
        <w:rPr>
          <w:b/>
          <w:szCs w:val="24"/>
          <w:lang w:val="ru-RU"/>
        </w:rPr>
        <w:t>1,2,4</w:t>
      </w:r>
    </w:p>
    <w:p w:rsidR="00646AE4" w:rsidRPr="00503CDC" w:rsidRDefault="00646AE4" w:rsidP="002C4B07">
      <w:pPr>
        <w:tabs>
          <w:tab w:val="left" w:pos="1134"/>
        </w:tabs>
        <w:ind w:left="709" w:firstLine="0"/>
        <w:rPr>
          <w:bCs/>
          <w:szCs w:val="24"/>
        </w:rPr>
      </w:pP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 и запишите развернутый обоснованный ответ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 xml:space="preserve">Верные утверждения про проверочный набор данных в </w:t>
      </w:r>
      <w:proofErr w:type="spellStart"/>
      <w:r w:rsidRPr="00503CDC">
        <w:rPr>
          <w:color w:val="1A1D28"/>
          <w:szCs w:val="24"/>
          <w:shd w:val="clear" w:color="auto" w:fill="FFFFFF"/>
        </w:rPr>
        <w:t>Keras</w:t>
      </w:r>
      <w:proofErr w:type="spellEnd"/>
      <w:r w:rsidRPr="00503CDC">
        <w:rPr>
          <w:color w:val="1A1D28"/>
          <w:szCs w:val="24"/>
          <w:shd w:val="clear" w:color="auto" w:fill="FFFFFF"/>
          <w:lang w:val="ru-RU"/>
        </w:rPr>
        <w:t xml:space="preserve"> и </w:t>
      </w:r>
      <w:proofErr w:type="spellStart"/>
      <w:r w:rsidRPr="00503CDC">
        <w:rPr>
          <w:color w:val="1A1D28"/>
          <w:szCs w:val="24"/>
          <w:shd w:val="clear" w:color="auto" w:fill="FFFFFF"/>
        </w:rPr>
        <w:t>TensorFlow</w:t>
      </w:r>
      <w:proofErr w:type="spellEnd"/>
    </w:p>
    <w:p w:rsidR="00564610" w:rsidRPr="00503CDC" w:rsidRDefault="00564610" w:rsidP="00FD6430">
      <w:pPr>
        <w:pStyle w:val="afc"/>
        <w:numPr>
          <w:ilvl w:val="0"/>
          <w:numId w:val="17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 xml:space="preserve">его можно выделить при помощи параметра </w:t>
      </w:r>
      <w:proofErr w:type="spellStart"/>
      <w:r w:rsidRPr="00503CDC">
        <w:rPr>
          <w:color w:val="1A1D28"/>
          <w:szCs w:val="24"/>
          <w:shd w:val="clear" w:color="auto" w:fill="FFFFFF"/>
        </w:rPr>
        <w:t>validation_split</w:t>
      </w:r>
      <w:proofErr w:type="spellEnd"/>
    </w:p>
    <w:p w:rsidR="00564610" w:rsidRPr="00503CDC" w:rsidRDefault="00564610" w:rsidP="00FD6430">
      <w:pPr>
        <w:pStyle w:val="afc"/>
        <w:numPr>
          <w:ilvl w:val="0"/>
          <w:numId w:val="17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 xml:space="preserve">применяется для подбора </w:t>
      </w:r>
      <w:proofErr w:type="spellStart"/>
      <w:r w:rsidRPr="00503CDC">
        <w:rPr>
          <w:color w:val="1A1D28"/>
          <w:szCs w:val="24"/>
          <w:shd w:val="clear" w:color="auto" w:fill="FFFFFF"/>
        </w:rPr>
        <w:t>гиперпараметров</w:t>
      </w:r>
      <w:proofErr w:type="spellEnd"/>
      <w:r w:rsidRPr="00503CDC">
        <w:rPr>
          <w:color w:val="1A1D28"/>
          <w:szCs w:val="24"/>
          <w:shd w:val="clear" w:color="auto" w:fill="FFFFFF"/>
        </w:rPr>
        <w:t xml:space="preserve"> нейронной сети</w:t>
      </w:r>
    </w:p>
    <w:p w:rsidR="0080700E" w:rsidRPr="00503CDC" w:rsidRDefault="0080700E" w:rsidP="00FD6430">
      <w:pPr>
        <w:pStyle w:val="afc"/>
        <w:numPr>
          <w:ilvl w:val="0"/>
          <w:numId w:val="17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соответствует росту размера изображения и числа связей между нейронами</w:t>
      </w:r>
    </w:p>
    <w:p w:rsidR="00564610" w:rsidRPr="00503CDC" w:rsidRDefault="00564610" w:rsidP="00FD6430">
      <w:pPr>
        <w:pStyle w:val="afc"/>
        <w:numPr>
          <w:ilvl w:val="0"/>
          <w:numId w:val="17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проверяет качество нейронной сети после каждой эпохи ее обучения</w:t>
      </w:r>
    </w:p>
    <w:p w:rsidR="00564610" w:rsidRPr="00503CDC" w:rsidRDefault="00564610" w:rsidP="00FD6430">
      <w:pPr>
        <w:pStyle w:val="afc"/>
        <w:numPr>
          <w:ilvl w:val="0"/>
          <w:numId w:val="17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r w:rsidRPr="00503CDC">
        <w:rPr>
          <w:color w:val="1A1D28"/>
          <w:szCs w:val="24"/>
          <w:shd w:val="clear" w:color="auto" w:fill="FFFFFF"/>
        </w:rPr>
        <w:t>на основе оценок качества модели на проверочном наборе данных можно сделать заключение о переобучении модели нейронной сети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  <w:lang w:val="ru-RU"/>
        </w:rPr>
      </w:pPr>
    </w:p>
    <w:p w:rsidR="00B95535" w:rsidRPr="00503CDC" w:rsidRDefault="00B95535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80700E" w:rsidRPr="00503CDC">
        <w:rPr>
          <w:b/>
          <w:szCs w:val="24"/>
          <w:lang w:val="ru-RU"/>
        </w:rPr>
        <w:t>1,2,4,5</w:t>
      </w:r>
    </w:p>
    <w:p w:rsidR="00B95535" w:rsidRPr="00503CDC" w:rsidRDefault="00B95535" w:rsidP="002C4B07">
      <w:pPr>
        <w:tabs>
          <w:tab w:val="left" w:pos="1134"/>
        </w:tabs>
        <w:ind w:left="709" w:firstLine="0"/>
        <w:rPr>
          <w:bCs/>
          <w:szCs w:val="24"/>
          <w:lang w:val="ru-RU"/>
        </w:rPr>
      </w:pP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 и запишите развернутый обоснованный ответ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>Существуют следующие типы задач классификации и регрессии</w:t>
      </w:r>
    </w:p>
    <w:p w:rsidR="00564610" w:rsidRPr="00503CDC" w:rsidRDefault="00564610" w:rsidP="00FD6430">
      <w:pPr>
        <w:pStyle w:val="afc"/>
        <w:numPr>
          <w:ilvl w:val="0"/>
          <w:numId w:val="18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proofErr w:type="spellStart"/>
      <w:r w:rsidRPr="00503CDC">
        <w:rPr>
          <w:color w:val="1A1D28"/>
          <w:szCs w:val="24"/>
          <w:shd w:val="clear" w:color="auto" w:fill="FFFFFF"/>
        </w:rPr>
        <w:t>многоклассовая</w:t>
      </w:r>
      <w:proofErr w:type="spellEnd"/>
      <w:r w:rsidRPr="00503CDC">
        <w:rPr>
          <w:color w:val="1A1D28"/>
          <w:szCs w:val="24"/>
          <w:shd w:val="clear" w:color="auto" w:fill="FFFFFF"/>
        </w:rPr>
        <w:t xml:space="preserve"> классификация</w:t>
      </w:r>
    </w:p>
    <w:p w:rsidR="00564610" w:rsidRPr="00503CDC" w:rsidRDefault="00564610" w:rsidP="00FD6430">
      <w:pPr>
        <w:pStyle w:val="afc"/>
        <w:numPr>
          <w:ilvl w:val="0"/>
          <w:numId w:val="18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регрессия</w:t>
      </w:r>
    </w:p>
    <w:p w:rsidR="00564610" w:rsidRPr="00503CDC" w:rsidRDefault="00564610" w:rsidP="00FD6430">
      <w:pPr>
        <w:pStyle w:val="afc"/>
        <w:numPr>
          <w:ilvl w:val="0"/>
          <w:numId w:val="18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бинарная классификация</w:t>
      </w:r>
    </w:p>
    <w:p w:rsidR="00512266" w:rsidRPr="00503CDC" w:rsidRDefault="00512266" w:rsidP="00FD6430">
      <w:pPr>
        <w:pStyle w:val="afc"/>
        <w:numPr>
          <w:ilvl w:val="0"/>
          <w:numId w:val="18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однозначная классификация</w:t>
      </w:r>
    </w:p>
    <w:p w:rsidR="00564610" w:rsidRPr="00503CDC" w:rsidRDefault="00564610" w:rsidP="00FD6430">
      <w:pPr>
        <w:pStyle w:val="afc"/>
        <w:numPr>
          <w:ilvl w:val="0"/>
          <w:numId w:val="18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r w:rsidRPr="00503CDC">
        <w:rPr>
          <w:color w:val="1A1D28"/>
          <w:szCs w:val="24"/>
          <w:shd w:val="clear" w:color="auto" w:fill="FFFFFF"/>
        </w:rPr>
        <w:t>многозначная классификация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</w:rPr>
      </w:pPr>
    </w:p>
    <w:p w:rsidR="00B95535" w:rsidRPr="00503CDC" w:rsidRDefault="00B95535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512266" w:rsidRPr="00503CDC">
        <w:rPr>
          <w:b/>
          <w:szCs w:val="24"/>
          <w:lang w:val="ru-RU"/>
        </w:rPr>
        <w:t>1,2,3,5</w:t>
      </w:r>
    </w:p>
    <w:p w:rsidR="00B95535" w:rsidRPr="00503CDC" w:rsidRDefault="00B95535" w:rsidP="002C4B07">
      <w:pPr>
        <w:tabs>
          <w:tab w:val="left" w:pos="1134"/>
        </w:tabs>
        <w:ind w:left="709" w:firstLine="0"/>
        <w:rPr>
          <w:bCs/>
          <w:szCs w:val="24"/>
        </w:rPr>
      </w:pP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 и запишите развернутый обоснованный ответ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 xml:space="preserve">Недостатками </w:t>
      </w:r>
      <w:proofErr w:type="spellStart"/>
      <w:r w:rsidRPr="00503CDC">
        <w:rPr>
          <w:color w:val="1A1D28"/>
          <w:szCs w:val="24"/>
          <w:shd w:val="clear" w:color="auto" w:fill="FFFFFF"/>
          <w:lang w:val="ru-RU"/>
        </w:rPr>
        <w:t>полносвязных</w:t>
      </w:r>
      <w:proofErr w:type="spellEnd"/>
      <w:r w:rsidRPr="00503CDC">
        <w:rPr>
          <w:color w:val="1A1D28"/>
          <w:szCs w:val="24"/>
          <w:shd w:val="clear" w:color="auto" w:fill="FFFFFF"/>
          <w:lang w:val="ru-RU"/>
        </w:rPr>
        <w:t xml:space="preserve"> нейронных сетей для решения задач обработки изображений являются</w:t>
      </w:r>
    </w:p>
    <w:p w:rsidR="00564610" w:rsidRPr="00503CDC" w:rsidRDefault="00564610" w:rsidP="00FD6430">
      <w:pPr>
        <w:pStyle w:val="afc"/>
        <w:numPr>
          <w:ilvl w:val="0"/>
          <w:numId w:val="19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наличие многочисленных связей между нейронами</w:t>
      </w:r>
    </w:p>
    <w:p w:rsidR="00564610" w:rsidRPr="00503CDC" w:rsidRDefault="00564610" w:rsidP="00FD6430">
      <w:pPr>
        <w:pStyle w:val="afc"/>
        <w:numPr>
          <w:ilvl w:val="0"/>
          <w:numId w:val="19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необходимость обучения слишком многих параметров</w:t>
      </w:r>
    </w:p>
    <w:p w:rsidR="003B4FA2" w:rsidRPr="00503CDC" w:rsidRDefault="003B4FA2" w:rsidP="00FD6430">
      <w:pPr>
        <w:pStyle w:val="afc"/>
        <w:numPr>
          <w:ilvl w:val="0"/>
          <w:numId w:val="19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 xml:space="preserve">подбор </w:t>
      </w:r>
      <w:proofErr w:type="spellStart"/>
      <w:r w:rsidRPr="00503CDC">
        <w:rPr>
          <w:color w:val="1A1D28"/>
          <w:szCs w:val="24"/>
          <w:shd w:val="clear" w:color="auto" w:fill="FFFFFF"/>
        </w:rPr>
        <w:t>гиперпараметров</w:t>
      </w:r>
      <w:proofErr w:type="spellEnd"/>
      <w:r w:rsidRPr="00503CDC">
        <w:rPr>
          <w:color w:val="1A1D28"/>
          <w:szCs w:val="24"/>
          <w:shd w:val="clear" w:color="auto" w:fill="FFFFFF"/>
        </w:rPr>
        <w:t xml:space="preserve"> нейронной сети</w:t>
      </w:r>
    </w:p>
    <w:p w:rsidR="00564610" w:rsidRPr="00503CDC" w:rsidRDefault="00564610" w:rsidP="00FD6430">
      <w:pPr>
        <w:pStyle w:val="afc"/>
        <w:numPr>
          <w:ilvl w:val="0"/>
          <w:numId w:val="19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соответствие роста размера изображения и числа связей между нейронами</w:t>
      </w:r>
    </w:p>
    <w:p w:rsidR="00564610" w:rsidRPr="00503CDC" w:rsidRDefault="00564610" w:rsidP="00FD6430">
      <w:pPr>
        <w:pStyle w:val="afc"/>
        <w:numPr>
          <w:ilvl w:val="0"/>
          <w:numId w:val="19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r w:rsidRPr="00503CDC">
        <w:rPr>
          <w:color w:val="1A1D28"/>
          <w:szCs w:val="24"/>
          <w:shd w:val="clear" w:color="auto" w:fill="FFFFFF"/>
        </w:rPr>
        <w:lastRenderedPageBreak/>
        <w:t>игнорирование пространственной структуры данных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</w:rPr>
      </w:pPr>
    </w:p>
    <w:p w:rsidR="00BD5161" w:rsidRPr="00503CDC" w:rsidRDefault="00BD5161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3B4FA2" w:rsidRPr="00503CDC">
        <w:rPr>
          <w:b/>
          <w:szCs w:val="24"/>
          <w:lang w:val="ru-RU"/>
        </w:rPr>
        <w:t>1,2,4,5</w:t>
      </w:r>
    </w:p>
    <w:p w:rsidR="00BD5161" w:rsidRPr="00503CDC" w:rsidRDefault="00BD5161" w:rsidP="002C4B07">
      <w:pPr>
        <w:tabs>
          <w:tab w:val="left" w:pos="1134"/>
        </w:tabs>
        <w:ind w:left="709" w:firstLine="0"/>
        <w:rPr>
          <w:bCs/>
          <w:szCs w:val="24"/>
        </w:rPr>
      </w:pP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 и запишите развернутый обоснованный ответ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 xml:space="preserve">Важными элементами </w:t>
      </w:r>
      <w:proofErr w:type="spellStart"/>
      <w:r w:rsidRPr="00503CDC">
        <w:rPr>
          <w:color w:val="1A1D28"/>
          <w:szCs w:val="24"/>
          <w:shd w:val="clear" w:color="auto" w:fill="FFFFFF"/>
          <w:lang w:val="ru-RU"/>
        </w:rPr>
        <w:t>сверточной</w:t>
      </w:r>
      <w:proofErr w:type="spellEnd"/>
      <w:r w:rsidRPr="00503CDC">
        <w:rPr>
          <w:color w:val="1A1D28"/>
          <w:szCs w:val="24"/>
          <w:shd w:val="clear" w:color="auto" w:fill="FFFFFF"/>
          <w:lang w:val="ru-RU"/>
        </w:rPr>
        <w:t xml:space="preserve"> нейронной сети являются</w:t>
      </w:r>
    </w:p>
    <w:p w:rsidR="00564610" w:rsidRPr="00503CDC" w:rsidRDefault="00564610" w:rsidP="00FD6430">
      <w:pPr>
        <w:pStyle w:val="afc"/>
        <w:numPr>
          <w:ilvl w:val="0"/>
          <w:numId w:val="20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proofErr w:type="spellStart"/>
      <w:r w:rsidRPr="00503CDC">
        <w:rPr>
          <w:color w:val="1A1D28"/>
          <w:szCs w:val="24"/>
          <w:shd w:val="clear" w:color="auto" w:fill="FFFFFF"/>
        </w:rPr>
        <w:t>сверточный</w:t>
      </w:r>
      <w:proofErr w:type="spellEnd"/>
      <w:r w:rsidRPr="00503CDC">
        <w:rPr>
          <w:color w:val="1A1D28"/>
          <w:szCs w:val="24"/>
          <w:shd w:val="clear" w:color="auto" w:fill="FFFFFF"/>
        </w:rPr>
        <w:t xml:space="preserve"> слой</w:t>
      </w:r>
    </w:p>
    <w:p w:rsidR="00564610" w:rsidRPr="00503CDC" w:rsidRDefault="00564610" w:rsidP="00FD6430">
      <w:pPr>
        <w:pStyle w:val="afc"/>
        <w:numPr>
          <w:ilvl w:val="0"/>
          <w:numId w:val="20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 xml:space="preserve">слой </w:t>
      </w:r>
      <w:proofErr w:type="spellStart"/>
      <w:r w:rsidRPr="00503CDC">
        <w:rPr>
          <w:color w:val="1A1D28"/>
          <w:szCs w:val="24"/>
          <w:shd w:val="clear" w:color="auto" w:fill="FFFFFF"/>
        </w:rPr>
        <w:t>подвыборки</w:t>
      </w:r>
      <w:proofErr w:type="spellEnd"/>
    </w:p>
    <w:p w:rsidR="00B44444" w:rsidRPr="00503CDC" w:rsidRDefault="00B44444" w:rsidP="00FD6430">
      <w:pPr>
        <w:pStyle w:val="afc"/>
        <w:numPr>
          <w:ilvl w:val="0"/>
          <w:numId w:val="20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функция потерь</w:t>
      </w:r>
    </w:p>
    <w:p w:rsidR="00564610" w:rsidRPr="00503CDC" w:rsidRDefault="00564610" w:rsidP="00FD6430">
      <w:pPr>
        <w:pStyle w:val="afc"/>
        <w:numPr>
          <w:ilvl w:val="0"/>
          <w:numId w:val="20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r w:rsidRPr="00503CDC">
        <w:rPr>
          <w:color w:val="1A1D28"/>
          <w:szCs w:val="24"/>
          <w:shd w:val="clear" w:color="auto" w:fill="FFFFFF"/>
        </w:rPr>
        <w:t>ядро свертки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</w:rPr>
      </w:pPr>
    </w:p>
    <w:p w:rsidR="00BD5161" w:rsidRPr="00503CDC" w:rsidRDefault="00BD5161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B44444" w:rsidRPr="00503CDC">
        <w:rPr>
          <w:b/>
          <w:szCs w:val="24"/>
          <w:lang w:val="ru-RU"/>
        </w:rPr>
        <w:t>1,2,4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 xml:space="preserve"> </w:t>
      </w: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 и запишите развернутый обоснованный ответ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>Для работы с предварительно обученными нейронными сетями используют следующие вспомогательные инструменты</w:t>
      </w:r>
    </w:p>
    <w:p w:rsidR="00564610" w:rsidRPr="00503CDC" w:rsidRDefault="00564610" w:rsidP="00FD6430">
      <w:pPr>
        <w:pStyle w:val="afc"/>
        <w:numPr>
          <w:ilvl w:val="0"/>
          <w:numId w:val="21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proofErr w:type="spellStart"/>
      <w:r w:rsidRPr="00503CDC">
        <w:rPr>
          <w:color w:val="1A1D28"/>
          <w:szCs w:val="24"/>
          <w:shd w:val="clear" w:color="auto" w:fill="FFFFFF"/>
        </w:rPr>
        <w:t>preprocess_input</w:t>
      </w:r>
      <w:proofErr w:type="spellEnd"/>
    </w:p>
    <w:p w:rsidR="00564610" w:rsidRPr="00503CDC" w:rsidRDefault="00564610" w:rsidP="00FD6430">
      <w:pPr>
        <w:pStyle w:val="afc"/>
        <w:numPr>
          <w:ilvl w:val="0"/>
          <w:numId w:val="21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proofErr w:type="spellStart"/>
      <w:r w:rsidRPr="00503CDC">
        <w:rPr>
          <w:color w:val="1A1D28"/>
          <w:szCs w:val="24"/>
          <w:shd w:val="clear" w:color="auto" w:fill="FFFFFF"/>
        </w:rPr>
        <w:t>decode_predictions</w:t>
      </w:r>
      <w:proofErr w:type="spellEnd"/>
    </w:p>
    <w:p w:rsidR="00BD5161" w:rsidRPr="00503CDC" w:rsidRDefault="00BD5161" w:rsidP="002C4B07">
      <w:pPr>
        <w:tabs>
          <w:tab w:val="left" w:pos="1134"/>
        </w:tabs>
        <w:ind w:left="709" w:firstLine="0"/>
        <w:rPr>
          <w:bCs/>
          <w:szCs w:val="24"/>
        </w:rPr>
      </w:pPr>
    </w:p>
    <w:p w:rsidR="00BD5161" w:rsidRPr="00503CDC" w:rsidRDefault="00BD5161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FD0FF7" w:rsidRPr="00503CDC">
        <w:rPr>
          <w:b/>
          <w:szCs w:val="24"/>
          <w:lang w:val="ru-RU"/>
        </w:rPr>
        <w:t>1,2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 xml:space="preserve"> </w:t>
      </w: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 и запишите развернутый обоснованный ответ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>Базовыми архитектурами для решения задач обработки естественного языка являются</w:t>
      </w:r>
    </w:p>
    <w:p w:rsidR="00564610" w:rsidRPr="00503CDC" w:rsidRDefault="00564610" w:rsidP="00FD6430">
      <w:pPr>
        <w:pStyle w:val="afc"/>
        <w:numPr>
          <w:ilvl w:val="0"/>
          <w:numId w:val="22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CNN1D</w:t>
      </w:r>
    </w:p>
    <w:p w:rsidR="00564610" w:rsidRPr="00503CDC" w:rsidRDefault="00564610" w:rsidP="00FD6430">
      <w:pPr>
        <w:pStyle w:val="afc"/>
        <w:numPr>
          <w:ilvl w:val="0"/>
          <w:numId w:val="22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r w:rsidRPr="00503CDC">
        <w:rPr>
          <w:color w:val="1A1D28"/>
          <w:szCs w:val="24"/>
          <w:shd w:val="clear" w:color="auto" w:fill="FFFFFF"/>
        </w:rPr>
        <w:t>RNN</w:t>
      </w:r>
    </w:p>
    <w:p w:rsidR="00762D30" w:rsidRPr="00503CDC" w:rsidRDefault="00762D30" w:rsidP="00FD6430">
      <w:pPr>
        <w:pStyle w:val="afc"/>
        <w:numPr>
          <w:ilvl w:val="0"/>
          <w:numId w:val="22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r w:rsidRPr="00503CDC">
        <w:rPr>
          <w:color w:val="1A1D28"/>
          <w:szCs w:val="24"/>
          <w:shd w:val="clear" w:color="auto" w:fill="FFFFFF"/>
          <w:lang w:val="en-US"/>
        </w:rPr>
        <w:t>RCC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</w:rPr>
      </w:pPr>
    </w:p>
    <w:p w:rsidR="00BD5161" w:rsidRPr="00503CDC" w:rsidRDefault="00BD5161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762D30" w:rsidRPr="00503CDC">
        <w:rPr>
          <w:b/>
          <w:szCs w:val="24"/>
          <w:lang w:val="ru-RU"/>
        </w:rPr>
        <w:t>1,2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 xml:space="preserve"> </w:t>
      </w: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текст, рассчитайте и выпишите ответ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color w:val="1A1D28"/>
          <w:szCs w:val="24"/>
          <w:shd w:val="clear" w:color="auto" w:fill="FFFFFF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>Размер входного изображения 15х15. В первом слое 200 нейронов. Для первого скрытого слоя придется обучить следующее число весов:</w:t>
      </w:r>
    </w:p>
    <w:tbl>
      <w:tblPr>
        <w:tblStyle w:val="afb"/>
        <w:tblW w:w="0" w:type="auto"/>
        <w:tblInd w:w="3999" w:type="dxa"/>
        <w:tblLook w:val="04A0" w:firstRow="1" w:lastRow="0" w:firstColumn="1" w:lastColumn="0" w:noHBand="0" w:noVBand="1"/>
      </w:tblPr>
      <w:tblGrid>
        <w:gridCol w:w="495"/>
      </w:tblGrid>
      <w:tr w:rsidR="00564610" w:rsidRPr="003A5213" w:rsidTr="005E60F4">
        <w:trPr>
          <w:trHeight w:val="254"/>
        </w:trPr>
        <w:tc>
          <w:tcPr>
            <w:tcW w:w="495" w:type="dxa"/>
          </w:tcPr>
          <w:p w:rsidR="00564610" w:rsidRPr="00503CDC" w:rsidRDefault="00564610" w:rsidP="002C4B07">
            <w:pPr>
              <w:tabs>
                <w:tab w:val="left" w:pos="1134"/>
              </w:tabs>
              <w:ind w:left="709" w:firstLine="0"/>
              <w:rPr>
                <w:szCs w:val="24"/>
                <w:lang w:val="ru-RU"/>
              </w:rPr>
            </w:pPr>
          </w:p>
        </w:tc>
      </w:tr>
    </w:tbl>
    <w:p w:rsidR="00BD5161" w:rsidRPr="00503CDC" w:rsidRDefault="00BD5161" w:rsidP="002C4B07">
      <w:pPr>
        <w:tabs>
          <w:tab w:val="left" w:pos="1134"/>
        </w:tabs>
        <w:ind w:left="709" w:firstLine="0"/>
        <w:rPr>
          <w:b/>
          <w:szCs w:val="24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770DB9" w:rsidRPr="00503CDC">
        <w:rPr>
          <w:b/>
          <w:szCs w:val="24"/>
        </w:rPr>
        <w:t>45000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bCs/>
          <w:szCs w:val="24"/>
          <w:lang w:val="ru-RU"/>
        </w:rPr>
      </w:pPr>
      <w:r w:rsidRPr="00503CDC">
        <w:rPr>
          <w:bCs/>
          <w:szCs w:val="24"/>
          <w:lang w:val="ru-RU"/>
        </w:rPr>
        <w:t xml:space="preserve"> </w:t>
      </w: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текст, рассчитайте и выпишите ответ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color w:val="1A1D28"/>
          <w:szCs w:val="24"/>
          <w:shd w:val="clear" w:color="auto" w:fill="FFFFFF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>Дано цветное изображение 100х100 пикселей. На вход нейронной сети попадет следующее число параметров:</w:t>
      </w:r>
    </w:p>
    <w:tbl>
      <w:tblPr>
        <w:tblStyle w:val="afb"/>
        <w:tblW w:w="0" w:type="auto"/>
        <w:tblInd w:w="3999" w:type="dxa"/>
        <w:tblLook w:val="04A0" w:firstRow="1" w:lastRow="0" w:firstColumn="1" w:lastColumn="0" w:noHBand="0" w:noVBand="1"/>
      </w:tblPr>
      <w:tblGrid>
        <w:gridCol w:w="495"/>
      </w:tblGrid>
      <w:tr w:rsidR="00564610" w:rsidRPr="003A5213" w:rsidTr="005E60F4">
        <w:trPr>
          <w:trHeight w:val="254"/>
        </w:trPr>
        <w:tc>
          <w:tcPr>
            <w:tcW w:w="495" w:type="dxa"/>
          </w:tcPr>
          <w:p w:rsidR="00564610" w:rsidRPr="00503CDC" w:rsidRDefault="00564610" w:rsidP="002C4B07">
            <w:pPr>
              <w:tabs>
                <w:tab w:val="left" w:pos="1134"/>
              </w:tabs>
              <w:ind w:left="709" w:firstLine="0"/>
              <w:rPr>
                <w:szCs w:val="24"/>
                <w:lang w:val="ru-RU"/>
              </w:rPr>
            </w:pPr>
          </w:p>
        </w:tc>
      </w:tr>
    </w:tbl>
    <w:p w:rsidR="00BD5161" w:rsidRPr="00503CDC" w:rsidRDefault="00BD5161" w:rsidP="002C4B07">
      <w:pPr>
        <w:tabs>
          <w:tab w:val="left" w:pos="1134"/>
        </w:tabs>
        <w:ind w:left="709" w:firstLine="0"/>
        <w:rPr>
          <w:bCs/>
          <w:szCs w:val="24"/>
          <w:lang w:val="ru-RU"/>
        </w:rPr>
      </w:pPr>
    </w:p>
    <w:p w:rsidR="00BD5161" w:rsidRPr="00503CDC" w:rsidRDefault="00BD5161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9B73CC" w:rsidRPr="00503CDC">
        <w:rPr>
          <w:b/>
          <w:szCs w:val="24"/>
          <w:lang w:val="ru-RU"/>
        </w:rPr>
        <w:t>30000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bCs/>
          <w:szCs w:val="24"/>
          <w:lang w:val="ru-RU"/>
        </w:rPr>
      </w:pPr>
      <w:r w:rsidRPr="00503CDC">
        <w:rPr>
          <w:bCs/>
          <w:szCs w:val="24"/>
          <w:lang w:val="ru-RU"/>
        </w:rPr>
        <w:t xml:space="preserve"> </w:t>
      </w: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текст, рассчитайте и выпишите ответ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color w:val="1A1D28"/>
          <w:szCs w:val="24"/>
          <w:shd w:val="clear" w:color="auto" w:fill="FFFFFF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>Пусть класс 0 - гриб ядовитый, класс 1 - неядовитый. Нейронная сеть предсказала, что гриб неядовитый с вероятностью 0,90. На самом деле гриб ядовитый. Бинарная кросс энтропия (</w:t>
      </w:r>
      <w:r w:rsidRPr="00503CDC">
        <w:rPr>
          <w:color w:val="1A1D28"/>
          <w:szCs w:val="24"/>
          <w:shd w:val="clear" w:color="auto" w:fill="FFFFFF"/>
        </w:rPr>
        <w:t>Cross</w:t>
      </w:r>
      <w:r w:rsidRPr="00503CDC">
        <w:rPr>
          <w:color w:val="1A1D28"/>
          <w:szCs w:val="24"/>
          <w:shd w:val="clear" w:color="auto" w:fill="FFFFFF"/>
          <w:lang w:val="ru-RU"/>
        </w:rPr>
        <w:t xml:space="preserve"> </w:t>
      </w:r>
      <w:r w:rsidRPr="00503CDC">
        <w:rPr>
          <w:color w:val="1A1D28"/>
          <w:szCs w:val="24"/>
          <w:shd w:val="clear" w:color="auto" w:fill="FFFFFF"/>
        </w:rPr>
        <w:t>Entropy</w:t>
      </w:r>
      <w:r w:rsidRPr="00503CDC">
        <w:rPr>
          <w:color w:val="1A1D28"/>
          <w:szCs w:val="24"/>
          <w:shd w:val="clear" w:color="auto" w:fill="FFFFFF"/>
          <w:lang w:val="ru-RU"/>
        </w:rPr>
        <w:t>) вернет следующее значение (считаем, что в формуле используется натуральный логарифм):</w:t>
      </w:r>
    </w:p>
    <w:tbl>
      <w:tblPr>
        <w:tblStyle w:val="afb"/>
        <w:tblW w:w="0" w:type="auto"/>
        <w:tblInd w:w="3999" w:type="dxa"/>
        <w:tblLook w:val="04A0" w:firstRow="1" w:lastRow="0" w:firstColumn="1" w:lastColumn="0" w:noHBand="0" w:noVBand="1"/>
      </w:tblPr>
      <w:tblGrid>
        <w:gridCol w:w="495"/>
      </w:tblGrid>
      <w:tr w:rsidR="00564610" w:rsidRPr="003A5213" w:rsidTr="005E60F4">
        <w:trPr>
          <w:trHeight w:val="254"/>
        </w:trPr>
        <w:tc>
          <w:tcPr>
            <w:tcW w:w="495" w:type="dxa"/>
          </w:tcPr>
          <w:p w:rsidR="00564610" w:rsidRPr="00503CDC" w:rsidRDefault="00564610" w:rsidP="002C4B07">
            <w:pPr>
              <w:tabs>
                <w:tab w:val="left" w:pos="1134"/>
              </w:tabs>
              <w:ind w:left="709" w:firstLine="0"/>
              <w:rPr>
                <w:szCs w:val="24"/>
                <w:lang w:val="ru-RU"/>
              </w:rPr>
            </w:pPr>
          </w:p>
        </w:tc>
      </w:tr>
    </w:tbl>
    <w:p w:rsidR="00BD5161" w:rsidRPr="00503CDC" w:rsidRDefault="00BD5161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E22C72" w:rsidRPr="00503CDC">
        <w:rPr>
          <w:b/>
          <w:szCs w:val="24"/>
          <w:lang w:val="ru-RU"/>
        </w:rPr>
        <w:t>2.3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bCs/>
          <w:szCs w:val="24"/>
          <w:lang w:val="ru-RU"/>
        </w:rPr>
      </w:pPr>
      <w:r w:rsidRPr="00503CDC">
        <w:rPr>
          <w:bCs/>
          <w:szCs w:val="24"/>
          <w:lang w:val="ru-RU"/>
        </w:rPr>
        <w:t xml:space="preserve"> </w:t>
      </w: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lastRenderedPageBreak/>
        <w:t>Прочитайте текст и выпишите ответ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color w:val="1A1D28"/>
          <w:szCs w:val="24"/>
          <w:shd w:val="clear" w:color="auto" w:fill="FFFFFF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 xml:space="preserve">Метод </w:t>
      </w:r>
      <w:r w:rsidRPr="00503CDC">
        <w:rPr>
          <w:color w:val="1A1D28"/>
          <w:szCs w:val="24"/>
          <w:shd w:val="clear" w:color="auto" w:fill="FFFFFF"/>
        </w:rPr>
        <w:t>Nag</w:t>
      </w:r>
      <w:r w:rsidRPr="00503CDC">
        <w:rPr>
          <w:color w:val="1A1D28"/>
          <w:szCs w:val="24"/>
          <w:shd w:val="clear" w:color="auto" w:fill="FFFFFF"/>
          <w:lang w:val="ru-RU"/>
        </w:rPr>
        <w:t xml:space="preserve"> - это модификация </w:t>
      </w:r>
      <w:r w:rsidRPr="00503CDC">
        <w:rPr>
          <w:color w:val="1A1D28"/>
          <w:szCs w:val="24"/>
          <w:shd w:val="clear" w:color="auto" w:fill="FFFFFF"/>
        </w:rPr>
        <w:t>SGD</w:t>
      </w:r>
      <w:r w:rsidRPr="00503CDC">
        <w:rPr>
          <w:color w:val="1A1D28"/>
          <w:szCs w:val="24"/>
          <w:shd w:val="clear" w:color="auto" w:fill="FFFFFF"/>
          <w:lang w:val="ru-RU"/>
        </w:rPr>
        <w:t xml:space="preserve"> на основе инерции (да, нет</w:t>
      </w:r>
      <w:proofErr w:type="gramStart"/>
      <w:r w:rsidRPr="00503CDC">
        <w:rPr>
          <w:color w:val="1A1D28"/>
          <w:szCs w:val="24"/>
          <w:shd w:val="clear" w:color="auto" w:fill="FFFFFF"/>
          <w:lang w:val="ru-RU"/>
        </w:rPr>
        <w:t>)?:</w:t>
      </w:r>
      <w:proofErr w:type="gramEnd"/>
    </w:p>
    <w:tbl>
      <w:tblPr>
        <w:tblStyle w:val="afb"/>
        <w:tblW w:w="0" w:type="auto"/>
        <w:tblInd w:w="3999" w:type="dxa"/>
        <w:tblLook w:val="04A0" w:firstRow="1" w:lastRow="0" w:firstColumn="1" w:lastColumn="0" w:noHBand="0" w:noVBand="1"/>
      </w:tblPr>
      <w:tblGrid>
        <w:gridCol w:w="495"/>
      </w:tblGrid>
      <w:tr w:rsidR="00564610" w:rsidRPr="003A5213" w:rsidTr="005E60F4">
        <w:trPr>
          <w:trHeight w:val="254"/>
        </w:trPr>
        <w:tc>
          <w:tcPr>
            <w:tcW w:w="495" w:type="dxa"/>
          </w:tcPr>
          <w:p w:rsidR="00564610" w:rsidRPr="00503CDC" w:rsidRDefault="00564610" w:rsidP="002C4B07">
            <w:pPr>
              <w:tabs>
                <w:tab w:val="left" w:pos="1134"/>
              </w:tabs>
              <w:ind w:left="709" w:firstLine="0"/>
              <w:rPr>
                <w:szCs w:val="24"/>
                <w:lang w:val="ru-RU"/>
              </w:rPr>
            </w:pPr>
          </w:p>
        </w:tc>
      </w:tr>
    </w:tbl>
    <w:p w:rsidR="00BD5161" w:rsidRPr="00503CDC" w:rsidRDefault="00BD5161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343B5C" w:rsidRPr="00503CDC">
        <w:rPr>
          <w:b/>
          <w:szCs w:val="24"/>
          <w:lang w:val="ru-RU"/>
        </w:rPr>
        <w:t>да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bCs/>
          <w:szCs w:val="24"/>
          <w:lang w:val="ru-RU"/>
        </w:rPr>
      </w:pPr>
      <w:r w:rsidRPr="00503CDC">
        <w:rPr>
          <w:bCs/>
          <w:szCs w:val="24"/>
          <w:lang w:val="ru-RU"/>
        </w:rPr>
        <w:t xml:space="preserve"> </w:t>
      </w: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 и выпишите ответ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color w:val="1A1D28"/>
          <w:szCs w:val="24"/>
          <w:shd w:val="clear" w:color="auto" w:fill="FFFFFF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 xml:space="preserve">Метод </w:t>
      </w:r>
      <w:proofErr w:type="spellStart"/>
      <w:r w:rsidRPr="00503CDC">
        <w:rPr>
          <w:color w:val="1A1D28"/>
          <w:szCs w:val="24"/>
          <w:shd w:val="clear" w:color="auto" w:fill="FFFFFF"/>
        </w:rPr>
        <w:t>AdaGrad</w:t>
      </w:r>
      <w:proofErr w:type="spellEnd"/>
      <w:r w:rsidRPr="00503CDC">
        <w:rPr>
          <w:color w:val="1A1D28"/>
          <w:szCs w:val="24"/>
          <w:shd w:val="clear" w:color="auto" w:fill="FFFFFF"/>
          <w:lang w:val="ru-RU"/>
        </w:rPr>
        <w:t xml:space="preserve"> - это модификация </w:t>
      </w:r>
      <w:r w:rsidRPr="00503CDC">
        <w:rPr>
          <w:color w:val="1A1D28"/>
          <w:szCs w:val="24"/>
          <w:shd w:val="clear" w:color="auto" w:fill="FFFFFF"/>
        </w:rPr>
        <w:t>SGD</w:t>
      </w:r>
      <w:r w:rsidRPr="00503CDC">
        <w:rPr>
          <w:color w:val="1A1D28"/>
          <w:szCs w:val="24"/>
          <w:shd w:val="clear" w:color="auto" w:fill="FFFFFF"/>
          <w:lang w:val="ru-RU"/>
        </w:rPr>
        <w:t xml:space="preserve"> на основе инерции (да, нет)?</w:t>
      </w:r>
    </w:p>
    <w:tbl>
      <w:tblPr>
        <w:tblStyle w:val="afb"/>
        <w:tblW w:w="0" w:type="auto"/>
        <w:tblInd w:w="3999" w:type="dxa"/>
        <w:tblLook w:val="04A0" w:firstRow="1" w:lastRow="0" w:firstColumn="1" w:lastColumn="0" w:noHBand="0" w:noVBand="1"/>
      </w:tblPr>
      <w:tblGrid>
        <w:gridCol w:w="495"/>
      </w:tblGrid>
      <w:tr w:rsidR="00564610" w:rsidRPr="003A5213" w:rsidTr="005E60F4">
        <w:trPr>
          <w:trHeight w:val="254"/>
        </w:trPr>
        <w:tc>
          <w:tcPr>
            <w:tcW w:w="495" w:type="dxa"/>
          </w:tcPr>
          <w:p w:rsidR="00564610" w:rsidRPr="00503CDC" w:rsidRDefault="00564610" w:rsidP="002C4B07">
            <w:pPr>
              <w:tabs>
                <w:tab w:val="left" w:pos="1134"/>
              </w:tabs>
              <w:ind w:left="709" w:firstLine="0"/>
              <w:rPr>
                <w:szCs w:val="24"/>
                <w:lang w:val="ru-RU"/>
              </w:rPr>
            </w:pPr>
          </w:p>
        </w:tc>
      </w:tr>
    </w:tbl>
    <w:p w:rsidR="00BD5161" w:rsidRPr="00503CDC" w:rsidRDefault="00BD5161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343B5C" w:rsidRPr="00503CDC">
        <w:rPr>
          <w:b/>
          <w:szCs w:val="24"/>
          <w:lang w:val="ru-RU"/>
        </w:rPr>
        <w:t>нет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bCs/>
          <w:szCs w:val="24"/>
          <w:lang w:val="ru-RU"/>
        </w:rPr>
      </w:pPr>
      <w:r w:rsidRPr="00503CDC">
        <w:rPr>
          <w:bCs/>
          <w:szCs w:val="24"/>
          <w:lang w:val="ru-RU"/>
        </w:rPr>
        <w:t xml:space="preserve"> </w:t>
      </w: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 и выпишите ответ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>Если вы хотите получить среднее абсолютных отклонений выраженное в процентах, то примените функцию ошибки …</w:t>
      </w:r>
    </w:p>
    <w:tbl>
      <w:tblPr>
        <w:tblStyle w:val="afb"/>
        <w:tblW w:w="0" w:type="auto"/>
        <w:tblInd w:w="3999" w:type="dxa"/>
        <w:tblLook w:val="04A0" w:firstRow="1" w:lastRow="0" w:firstColumn="1" w:lastColumn="0" w:noHBand="0" w:noVBand="1"/>
      </w:tblPr>
      <w:tblGrid>
        <w:gridCol w:w="495"/>
      </w:tblGrid>
      <w:tr w:rsidR="00564610" w:rsidRPr="003A5213" w:rsidTr="005E60F4">
        <w:trPr>
          <w:trHeight w:val="254"/>
        </w:trPr>
        <w:tc>
          <w:tcPr>
            <w:tcW w:w="495" w:type="dxa"/>
          </w:tcPr>
          <w:p w:rsidR="00564610" w:rsidRPr="00503CDC" w:rsidRDefault="00564610" w:rsidP="002C4B07">
            <w:pPr>
              <w:tabs>
                <w:tab w:val="left" w:pos="1134"/>
              </w:tabs>
              <w:ind w:left="709" w:firstLine="0"/>
              <w:rPr>
                <w:szCs w:val="24"/>
                <w:lang w:val="ru-RU"/>
              </w:rPr>
            </w:pPr>
          </w:p>
        </w:tc>
      </w:tr>
    </w:tbl>
    <w:p w:rsidR="00BD5161" w:rsidRPr="00503CDC" w:rsidRDefault="00BD5161" w:rsidP="002C4B07">
      <w:pPr>
        <w:tabs>
          <w:tab w:val="left" w:pos="1134"/>
        </w:tabs>
        <w:ind w:left="709" w:firstLine="0"/>
        <w:rPr>
          <w:b/>
          <w:szCs w:val="24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343B5C" w:rsidRPr="00503CDC">
        <w:rPr>
          <w:b/>
          <w:szCs w:val="24"/>
        </w:rPr>
        <w:t>MAPE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bCs/>
          <w:szCs w:val="24"/>
          <w:lang w:val="ru-RU"/>
        </w:rPr>
      </w:pPr>
      <w:r w:rsidRPr="00503CDC">
        <w:rPr>
          <w:bCs/>
          <w:szCs w:val="24"/>
          <w:lang w:val="ru-RU"/>
        </w:rPr>
        <w:t xml:space="preserve"> </w:t>
      </w: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текст, рассчитайте и выпишите ответ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  <w:lang w:val="ru-RU"/>
        </w:rPr>
        <w:t xml:space="preserve">Дано изображение 100х100. Дан один </w:t>
      </w:r>
      <w:proofErr w:type="spellStart"/>
      <w:r w:rsidRPr="00503CDC">
        <w:rPr>
          <w:color w:val="1A1D28"/>
          <w:szCs w:val="24"/>
          <w:shd w:val="clear" w:color="auto" w:fill="FFFFFF"/>
          <w:lang w:val="ru-RU"/>
        </w:rPr>
        <w:t>сверточный</w:t>
      </w:r>
      <w:proofErr w:type="spellEnd"/>
      <w:r w:rsidRPr="00503CDC">
        <w:rPr>
          <w:color w:val="1A1D28"/>
          <w:szCs w:val="24"/>
          <w:shd w:val="clear" w:color="auto" w:fill="FFFFFF"/>
          <w:lang w:val="ru-RU"/>
        </w:rPr>
        <w:t xml:space="preserve"> слой с одним </w:t>
      </w:r>
      <w:proofErr w:type="spellStart"/>
      <w:r w:rsidRPr="00503CDC">
        <w:rPr>
          <w:color w:val="1A1D28"/>
          <w:szCs w:val="24"/>
          <w:shd w:val="clear" w:color="auto" w:fill="FFFFFF"/>
          <w:lang w:val="ru-RU"/>
        </w:rPr>
        <w:t>сверточным</w:t>
      </w:r>
      <w:proofErr w:type="spellEnd"/>
      <w:r w:rsidRPr="00503CDC">
        <w:rPr>
          <w:color w:val="1A1D28"/>
          <w:szCs w:val="24"/>
          <w:shd w:val="clear" w:color="auto" w:fill="FFFFFF"/>
          <w:lang w:val="ru-RU"/>
        </w:rPr>
        <w:t xml:space="preserve"> ядром 3х3. </w:t>
      </w:r>
      <w:proofErr w:type="spellStart"/>
      <w:r w:rsidRPr="00503CDC">
        <w:rPr>
          <w:color w:val="1A1D28"/>
          <w:szCs w:val="24"/>
          <w:shd w:val="clear" w:color="auto" w:fill="FFFFFF"/>
        </w:rPr>
        <w:t>Сколько</w:t>
      </w:r>
      <w:proofErr w:type="spellEnd"/>
      <w:r w:rsidRPr="00503CDC">
        <w:rPr>
          <w:color w:val="1A1D28"/>
          <w:szCs w:val="24"/>
          <w:shd w:val="clear" w:color="auto" w:fill="FFFFFF"/>
        </w:rPr>
        <w:t xml:space="preserve"> </w:t>
      </w:r>
      <w:proofErr w:type="spellStart"/>
      <w:r w:rsidRPr="00503CDC">
        <w:rPr>
          <w:color w:val="1A1D28"/>
          <w:szCs w:val="24"/>
          <w:shd w:val="clear" w:color="auto" w:fill="FFFFFF"/>
        </w:rPr>
        <w:t>весов</w:t>
      </w:r>
      <w:proofErr w:type="spellEnd"/>
      <w:r w:rsidRPr="00503CDC">
        <w:rPr>
          <w:color w:val="1A1D28"/>
          <w:szCs w:val="24"/>
          <w:shd w:val="clear" w:color="auto" w:fill="FFFFFF"/>
        </w:rPr>
        <w:t xml:space="preserve"> </w:t>
      </w:r>
      <w:proofErr w:type="spellStart"/>
      <w:r w:rsidRPr="00503CDC">
        <w:rPr>
          <w:color w:val="1A1D28"/>
          <w:szCs w:val="24"/>
          <w:shd w:val="clear" w:color="auto" w:fill="FFFFFF"/>
        </w:rPr>
        <w:t>нужно</w:t>
      </w:r>
      <w:proofErr w:type="spellEnd"/>
      <w:r w:rsidRPr="00503CDC">
        <w:rPr>
          <w:color w:val="1A1D28"/>
          <w:szCs w:val="24"/>
          <w:shd w:val="clear" w:color="auto" w:fill="FFFFFF"/>
        </w:rPr>
        <w:t xml:space="preserve"> </w:t>
      </w:r>
      <w:proofErr w:type="spellStart"/>
      <w:r w:rsidRPr="00503CDC">
        <w:rPr>
          <w:color w:val="1A1D28"/>
          <w:szCs w:val="24"/>
          <w:shd w:val="clear" w:color="auto" w:fill="FFFFFF"/>
        </w:rPr>
        <w:t>будет</w:t>
      </w:r>
      <w:proofErr w:type="spellEnd"/>
      <w:r w:rsidRPr="00503CDC">
        <w:rPr>
          <w:color w:val="1A1D28"/>
          <w:szCs w:val="24"/>
          <w:shd w:val="clear" w:color="auto" w:fill="FFFFFF"/>
        </w:rPr>
        <w:t xml:space="preserve"> </w:t>
      </w:r>
      <w:proofErr w:type="spellStart"/>
      <w:r w:rsidRPr="00503CDC">
        <w:rPr>
          <w:color w:val="1A1D28"/>
          <w:szCs w:val="24"/>
          <w:shd w:val="clear" w:color="auto" w:fill="FFFFFF"/>
        </w:rPr>
        <w:t>обучить</w:t>
      </w:r>
      <w:proofErr w:type="spellEnd"/>
    </w:p>
    <w:tbl>
      <w:tblPr>
        <w:tblStyle w:val="afb"/>
        <w:tblW w:w="0" w:type="auto"/>
        <w:tblInd w:w="3999" w:type="dxa"/>
        <w:tblLook w:val="04A0" w:firstRow="1" w:lastRow="0" w:firstColumn="1" w:lastColumn="0" w:noHBand="0" w:noVBand="1"/>
      </w:tblPr>
      <w:tblGrid>
        <w:gridCol w:w="495"/>
        <w:gridCol w:w="495"/>
      </w:tblGrid>
      <w:tr w:rsidR="00C20FD3" w:rsidRPr="00503CDC" w:rsidTr="000C5235">
        <w:trPr>
          <w:trHeight w:val="254"/>
        </w:trPr>
        <w:tc>
          <w:tcPr>
            <w:tcW w:w="495" w:type="dxa"/>
          </w:tcPr>
          <w:p w:rsidR="00C20FD3" w:rsidRPr="00503CDC" w:rsidRDefault="00C20FD3" w:rsidP="002C4B07">
            <w:pPr>
              <w:tabs>
                <w:tab w:val="left" w:pos="1134"/>
              </w:tabs>
              <w:ind w:left="709" w:firstLine="0"/>
              <w:rPr>
                <w:szCs w:val="24"/>
              </w:rPr>
            </w:pPr>
          </w:p>
        </w:tc>
        <w:tc>
          <w:tcPr>
            <w:tcW w:w="495" w:type="dxa"/>
          </w:tcPr>
          <w:p w:rsidR="00C20FD3" w:rsidRPr="00503CDC" w:rsidRDefault="00C20FD3" w:rsidP="002C4B07">
            <w:pPr>
              <w:tabs>
                <w:tab w:val="left" w:pos="1134"/>
              </w:tabs>
              <w:ind w:left="709" w:firstLine="0"/>
              <w:rPr>
                <w:szCs w:val="24"/>
              </w:rPr>
            </w:pPr>
          </w:p>
        </w:tc>
      </w:tr>
    </w:tbl>
    <w:p w:rsidR="00BD5161" w:rsidRPr="00503CDC" w:rsidRDefault="00BD5161" w:rsidP="002C4B07">
      <w:pPr>
        <w:tabs>
          <w:tab w:val="left" w:pos="1134"/>
        </w:tabs>
        <w:ind w:left="709" w:firstLine="0"/>
        <w:rPr>
          <w:b/>
          <w:szCs w:val="24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67227B" w:rsidRPr="00503CDC">
        <w:rPr>
          <w:b/>
          <w:szCs w:val="24"/>
        </w:rPr>
        <w:t>9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 xml:space="preserve"> </w:t>
      </w: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 и выпишите ответ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color w:val="1A1D28"/>
          <w:szCs w:val="24"/>
          <w:shd w:val="clear" w:color="auto" w:fill="FFFFFF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>Если вы наблюдаете процесс переобучения, то можете применить следующий слой:</w:t>
      </w:r>
    </w:p>
    <w:tbl>
      <w:tblPr>
        <w:tblStyle w:val="afb"/>
        <w:tblW w:w="0" w:type="auto"/>
        <w:tblInd w:w="3999" w:type="dxa"/>
        <w:tblLook w:val="04A0" w:firstRow="1" w:lastRow="0" w:firstColumn="1" w:lastColumn="0" w:noHBand="0" w:noVBand="1"/>
      </w:tblPr>
      <w:tblGrid>
        <w:gridCol w:w="495"/>
      </w:tblGrid>
      <w:tr w:rsidR="00564610" w:rsidRPr="003A5213" w:rsidTr="005E60F4">
        <w:trPr>
          <w:trHeight w:val="254"/>
        </w:trPr>
        <w:tc>
          <w:tcPr>
            <w:tcW w:w="495" w:type="dxa"/>
          </w:tcPr>
          <w:p w:rsidR="00564610" w:rsidRPr="00503CDC" w:rsidRDefault="00564610" w:rsidP="002C4B07">
            <w:pPr>
              <w:tabs>
                <w:tab w:val="left" w:pos="1134"/>
              </w:tabs>
              <w:ind w:left="709" w:firstLine="0"/>
              <w:rPr>
                <w:szCs w:val="24"/>
                <w:lang w:val="ru-RU"/>
              </w:rPr>
            </w:pPr>
          </w:p>
        </w:tc>
      </w:tr>
    </w:tbl>
    <w:p w:rsidR="00BD5161" w:rsidRPr="00503CDC" w:rsidRDefault="00BD5161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67227B" w:rsidRPr="00503CDC">
        <w:rPr>
          <w:color w:val="1A1D28"/>
          <w:sz w:val="26"/>
          <w:szCs w:val="26"/>
          <w:shd w:val="clear" w:color="auto" w:fill="FFFFFF"/>
        </w:rPr>
        <w:t>Dropout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bCs/>
          <w:szCs w:val="24"/>
          <w:lang w:val="ru-RU"/>
        </w:rPr>
      </w:pPr>
      <w:r w:rsidRPr="00503CDC">
        <w:rPr>
          <w:bCs/>
          <w:szCs w:val="24"/>
          <w:lang w:val="ru-RU"/>
        </w:rPr>
        <w:t xml:space="preserve"> </w:t>
      </w: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 и выпишите ответ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color w:val="1A1D28"/>
          <w:szCs w:val="24"/>
          <w:shd w:val="clear" w:color="auto" w:fill="FFFFFF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 xml:space="preserve">Слой, позволяющий перейти от </w:t>
      </w:r>
      <w:proofErr w:type="spellStart"/>
      <w:r w:rsidRPr="00503CDC">
        <w:rPr>
          <w:color w:val="1A1D28"/>
          <w:szCs w:val="24"/>
          <w:shd w:val="clear" w:color="auto" w:fill="FFFFFF"/>
          <w:lang w:val="ru-RU"/>
        </w:rPr>
        <w:t>сверточной</w:t>
      </w:r>
      <w:proofErr w:type="spellEnd"/>
      <w:r w:rsidRPr="00503CDC">
        <w:rPr>
          <w:color w:val="1A1D28"/>
          <w:szCs w:val="24"/>
          <w:shd w:val="clear" w:color="auto" w:fill="FFFFFF"/>
          <w:lang w:val="ru-RU"/>
        </w:rPr>
        <w:t xml:space="preserve"> части нейронной сети к </w:t>
      </w:r>
      <w:proofErr w:type="spellStart"/>
      <w:r w:rsidRPr="00503CDC">
        <w:rPr>
          <w:color w:val="1A1D28"/>
          <w:szCs w:val="24"/>
          <w:shd w:val="clear" w:color="auto" w:fill="FFFFFF"/>
          <w:lang w:val="ru-RU"/>
        </w:rPr>
        <w:t>полносвязной</w:t>
      </w:r>
      <w:proofErr w:type="spellEnd"/>
      <w:r w:rsidRPr="00503CDC">
        <w:rPr>
          <w:color w:val="1A1D28"/>
          <w:szCs w:val="24"/>
          <w:shd w:val="clear" w:color="auto" w:fill="FFFFFF"/>
          <w:lang w:val="ru-RU"/>
        </w:rPr>
        <w:t>, — это</w:t>
      </w:r>
    </w:p>
    <w:tbl>
      <w:tblPr>
        <w:tblStyle w:val="afb"/>
        <w:tblW w:w="0" w:type="auto"/>
        <w:tblInd w:w="3999" w:type="dxa"/>
        <w:tblLook w:val="04A0" w:firstRow="1" w:lastRow="0" w:firstColumn="1" w:lastColumn="0" w:noHBand="0" w:noVBand="1"/>
      </w:tblPr>
      <w:tblGrid>
        <w:gridCol w:w="495"/>
      </w:tblGrid>
      <w:tr w:rsidR="00564610" w:rsidRPr="003A5213" w:rsidTr="005E60F4">
        <w:trPr>
          <w:trHeight w:val="254"/>
        </w:trPr>
        <w:tc>
          <w:tcPr>
            <w:tcW w:w="495" w:type="dxa"/>
          </w:tcPr>
          <w:p w:rsidR="00564610" w:rsidRPr="00503CDC" w:rsidRDefault="00564610" w:rsidP="002C4B07">
            <w:pPr>
              <w:tabs>
                <w:tab w:val="left" w:pos="1134"/>
              </w:tabs>
              <w:ind w:left="709" w:firstLine="0"/>
              <w:rPr>
                <w:szCs w:val="24"/>
                <w:lang w:val="ru-RU"/>
              </w:rPr>
            </w:pPr>
          </w:p>
        </w:tc>
      </w:tr>
    </w:tbl>
    <w:p w:rsidR="00BD5161" w:rsidRPr="00503CDC" w:rsidRDefault="00BD5161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D3716C" w:rsidRPr="00503CDC">
        <w:rPr>
          <w:color w:val="282E3E"/>
          <w:szCs w:val="24"/>
          <w:shd w:val="clear" w:color="auto" w:fill="FFFFFF"/>
        </w:rPr>
        <w:t>Flatten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bCs/>
          <w:szCs w:val="24"/>
          <w:lang w:val="ru-RU"/>
        </w:rPr>
      </w:pPr>
      <w:r w:rsidRPr="00503CDC">
        <w:rPr>
          <w:bCs/>
          <w:szCs w:val="24"/>
          <w:lang w:val="ru-RU"/>
        </w:rPr>
        <w:t xml:space="preserve"> </w:t>
      </w: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текст, рассчитайте и выпишите ответ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color w:val="1A1D28"/>
          <w:szCs w:val="24"/>
          <w:shd w:val="clear" w:color="auto" w:fill="FFFFFF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 xml:space="preserve">Дано изображение размерностью 32х32. К данному изображению можно применить следующее количество слоев </w:t>
      </w:r>
      <w:proofErr w:type="spellStart"/>
      <w:r w:rsidRPr="00503CDC">
        <w:rPr>
          <w:color w:val="1A1D28"/>
          <w:szCs w:val="24"/>
          <w:shd w:val="clear" w:color="auto" w:fill="FFFFFF"/>
          <w:lang w:val="ru-RU"/>
        </w:rPr>
        <w:t>подвыборки</w:t>
      </w:r>
      <w:proofErr w:type="spellEnd"/>
      <w:r w:rsidRPr="00503CDC">
        <w:rPr>
          <w:color w:val="1A1D28"/>
          <w:szCs w:val="24"/>
          <w:shd w:val="clear" w:color="auto" w:fill="FFFFFF"/>
          <w:lang w:val="ru-RU"/>
        </w:rPr>
        <w:t>:</w:t>
      </w:r>
    </w:p>
    <w:tbl>
      <w:tblPr>
        <w:tblStyle w:val="afb"/>
        <w:tblW w:w="0" w:type="auto"/>
        <w:tblInd w:w="3999" w:type="dxa"/>
        <w:tblLook w:val="04A0" w:firstRow="1" w:lastRow="0" w:firstColumn="1" w:lastColumn="0" w:noHBand="0" w:noVBand="1"/>
      </w:tblPr>
      <w:tblGrid>
        <w:gridCol w:w="495"/>
      </w:tblGrid>
      <w:tr w:rsidR="00564610" w:rsidRPr="003A5213" w:rsidTr="005E60F4">
        <w:trPr>
          <w:trHeight w:val="254"/>
        </w:trPr>
        <w:tc>
          <w:tcPr>
            <w:tcW w:w="495" w:type="dxa"/>
          </w:tcPr>
          <w:p w:rsidR="00564610" w:rsidRPr="00503CDC" w:rsidRDefault="00564610" w:rsidP="002C4B07">
            <w:pPr>
              <w:ind w:left="709" w:firstLine="0"/>
              <w:rPr>
                <w:szCs w:val="24"/>
                <w:lang w:val="ru-RU"/>
              </w:rPr>
            </w:pPr>
          </w:p>
        </w:tc>
      </w:tr>
    </w:tbl>
    <w:p w:rsidR="00564610" w:rsidRPr="00503CDC" w:rsidRDefault="00564610" w:rsidP="002C4B07">
      <w:pPr>
        <w:ind w:left="709" w:firstLine="0"/>
        <w:rPr>
          <w:szCs w:val="24"/>
          <w:lang w:val="ru-RU"/>
        </w:rPr>
      </w:pPr>
    </w:p>
    <w:p w:rsidR="002C4B07" w:rsidRPr="00503CDC" w:rsidRDefault="002C4B07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A748AB" w:rsidRPr="00503CDC">
        <w:rPr>
          <w:b/>
          <w:szCs w:val="24"/>
          <w:lang w:val="ru-RU"/>
        </w:rPr>
        <w:t>5</w:t>
      </w:r>
    </w:p>
    <w:p w:rsidR="002C4B07" w:rsidRPr="00503CDC" w:rsidRDefault="002C4B07" w:rsidP="00564610">
      <w:pPr>
        <w:rPr>
          <w:szCs w:val="24"/>
          <w:lang w:val="ru-RU"/>
        </w:rPr>
      </w:pPr>
    </w:p>
    <w:p w:rsidR="00564610" w:rsidRPr="00503CDC" w:rsidRDefault="00564610" w:rsidP="00564610">
      <w:pPr>
        <w:suppressAutoHyphens w:val="0"/>
        <w:ind w:firstLine="0"/>
        <w:rPr>
          <w:b/>
          <w:szCs w:val="24"/>
          <w:lang w:val="ru-RU" w:eastAsia="ru-RU"/>
        </w:rPr>
      </w:pPr>
    </w:p>
    <w:p w:rsidR="00D77E4F" w:rsidRPr="00503CDC" w:rsidRDefault="00D77E4F" w:rsidP="00D77E4F">
      <w:pPr>
        <w:pStyle w:val="af1"/>
        <w:spacing w:before="120" w:after="120"/>
        <w:ind w:left="1069" w:firstLine="0"/>
      </w:pPr>
      <w:r w:rsidRPr="00503CDC">
        <w:rPr>
          <w:b/>
        </w:rPr>
        <w:t>Критерии оценивания уровня сформированности компетенций</w:t>
      </w:r>
      <w:r w:rsidRPr="00503CDC">
        <w:t> </w:t>
      </w:r>
    </w:p>
    <w:p w:rsidR="00D77E4F" w:rsidRPr="00503CDC" w:rsidRDefault="00D77E4F" w:rsidP="00D77E4F">
      <w:pPr>
        <w:pStyle w:val="af1"/>
        <w:spacing w:before="120" w:after="120"/>
        <w:rPr>
          <w:bCs/>
        </w:rPr>
      </w:pPr>
      <w:r w:rsidRPr="00503CDC">
        <w:rPr>
          <w:bCs/>
        </w:rPr>
        <w:t>Оценка «отлично» выставляется обучающемуся, если им даны правильные ответы более, чем на 90% вопросов.</w:t>
      </w:r>
    </w:p>
    <w:p w:rsidR="00D77E4F" w:rsidRPr="00503CDC" w:rsidRDefault="00D77E4F" w:rsidP="00D77E4F">
      <w:pPr>
        <w:pStyle w:val="af1"/>
        <w:spacing w:before="120" w:after="120"/>
        <w:rPr>
          <w:bCs/>
        </w:rPr>
      </w:pPr>
      <w:r w:rsidRPr="00503CDC">
        <w:rPr>
          <w:bCs/>
        </w:rPr>
        <w:t xml:space="preserve">Оценка «хорошо» выставляется обучающемуся, если им даны правильные ответы на 76-90% вопросов. </w:t>
      </w:r>
    </w:p>
    <w:p w:rsidR="00D77E4F" w:rsidRPr="00503CDC" w:rsidRDefault="00D77E4F" w:rsidP="00D77E4F">
      <w:pPr>
        <w:pStyle w:val="af1"/>
        <w:spacing w:before="120" w:after="120"/>
        <w:rPr>
          <w:bCs/>
        </w:rPr>
      </w:pPr>
      <w:r w:rsidRPr="00503CDC">
        <w:rPr>
          <w:bCs/>
        </w:rPr>
        <w:t xml:space="preserve">Оценка «удовлетворительно» выставляется обучающемуся, если им даны правильные ответы на 61-75% вопросов. </w:t>
      </w:r>
    </w:p>
    <w:p w:rsidR="00D77E4F" w:rsidRPr="00503CDC" w:rsidRDefault="00D77E4F" w:rsidP="00D77E4F">
      <w:pPr>
        <w:pStyle w:val="af1"/>
        <w:spacing w:before="120" w:after="120"/>
        <w:rPr>
          <w:bCs/>
        </w:rPr>
      </w:pPr>
      <w:r w:rsidRPr="00503CDC">
        <w:rPr>
          <w:bCs/>
        </w:rPr>
        <w:t xml:space="preserve">Оценка «неудовлетворительно» выставляется обучающемуся, если им даны правильные ответы менее чем на 61% вопросов. </w:t>
      </w:r>
    </w:p>
    <w:p w:rsidR="00393683" w:rsidRPr="00503CDC" w:rsidRDefault="00393683" w:rsidP="00393683">
      <w:pPr>
        <w:suppressAutoHyphens w:val="0"/>
        <w:ind w:firstLine="0"/>
        <w:jc w:val="left"/>
        <w:rPr>
          <w:color w:val="000000"/>
          <w:sz w:val="22"/>
          <w:szCs w:val="22"/>
          <w:lang w:val="ru-RU" w:eastAsia="ru-RU"/>
        </w:rPr>
      </w:pPr>
    </w:p>
    <w:sectPr w:rsidR="00393683" w:rsidRPr="00503CDC" w:rsidSect="00D02670">
      <w:headerReference w:type="default" r:id="rId8"/>
      <w:footerReference w:type="default" r:id="rId9"/>
      <w:footnotePr>
        <w:pos w:val="beneathText"/>
      </w:footnotePr>
      <w:pgSz w:w="11905" w:h="16837" w:code="9"/>
      <w:pgMar w:top="851" w:right="851" w:bottom="1134" w:left="1134" w:header="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0E09" w:rsidRDefault="00DB0E09">
      <w:r>
        <w:separator/>
      </w:r>
    </w:p>
  </w:endnote>
  <w:endnote w:type="continuationSeparator" w:id="0">
    <w:p w:rsidR="00DB0E09" w:rsidRDefault="00DB0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5314861"/>
      <w:docPartObj>
        <w:docPartGallery w:val="Page Numbers (Bottom of Page)"/>
        <w:docPartUnique/>
      </w:docPartObj>
    </w:sdtPr>
    <w:sdtEndPr/>
    <w:sdtContent>
      <w:p w:rsidR="00DB392A" w:rsidRDefault="00DB392A" w:rsidP="000D5DC5">
        <w:pPr>
          <w:pStyle w:val="ad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213" w:rsidRPr="003A5213">
          <w:rPr>
            <w:noProof/>
            <w:lang w:val="ru-RU"/>
          </w:rPr>
          <w:t>8</w:t>
        </w:r>
        <w:r>
          <w:rPr>
            <w:noProof/>
            <w:lang w:val="ru-RU"/>
          </w:rPr>
          <w:fldChar w:fldCharType="end"/>
        </w:r>
      </w:p>
    </w:sdtContent>
  </w:sdt>
  <w:p w:rsidR="00DB392A" w:rsidRDefault="00DB392A" w:rsidP="000D5DC5">
    <w:pPr>
      <w:pStyle w:val="ad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0E09" w:rsidRDefault="00DB0E09">
      <w:r>
        <w:separator/>
      </w:r>
    </w:p>
  </w:footnote>
  <w:footnote w:type="continuationSeparator" w:id="0">
    <w:p w:rsidR="00DB0E09" w:rsidRDefault="00DB0E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92A" w:rsidRDefault="00DB392A" w:rsidP="00F87D28">
    <w:pPr>
      <w:ind w:firstLine="0"/>
    </w:pPr>
  </w:p>
  <w:p w:rsidR="00DB392A" w:rsidRDefault="00DB392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8"/>
    <w:lvl w:ilvl="0">
      <w:start w:val="1"/>
      <w:numFmt w:val="bullet"/>
      <w:lvlText w:val=""/>
      <w:lvlJc w:val="left"/>
      <w:pPr>
        <w:tabs>
          <w:tab w:val="num" w:pos="1746"/>
        </w:tabs>
        <w:ind w:left="1746" w:hanging="360"/>
      </w:pPr>
      <w:rPr>
        <w:rFonts w:ascii="Symbol" w:hAnsi="Symbol"/>
        <w:b w:val="0"/>
        <w:i w:val="0"/>
        <w:sz w:val="28"/>
        <w:szCs w:val="28"/>
      </w:rPr>
    </w:lvl>
  </w:abstractNum>
  <w:abstractNum w:abstractNumId="2">
    <w:nsid w:val="00000003"/>
    <w:multiLevelType w:val="singleLevel"/>
    <w:tmpl w:val="00000003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9"/>
    <w:lvl w:ilvl="0">
      <w:start w:val="1"/>
      <w:numFmt w:val="decimal"/>
      <w:lvlText w:val="2.%1.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/>
      </w:rPr>
    </w:lvl>
  </w:abstractNum>
  <w:abstractNum w:abstractNumId="4">
    <w:nsid w:val="0000000B"/>
    <w:multiLevelType w:val="multilevel"/>
    <w:tmpl w:val="817C15C8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85C70"/>
    <w:multiLevelType w:val="hybridMultilevel"/>
    <w:tmpl w:val="20C230B0"/>
    <w:lvl w:ilvl="0" w:tplc="4B567A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F57468"/>
    <w:multiLevelType w:val="hybridMultilevel"/>
    <w:tmpl w:val="1AAA4E3C"/>
    <w:lvl w:ilvl="0" w:tplc="4B567AC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5332810"/>
    <w:multiLevelType w:val="hybridMultilevel"/>
    <w:tmpl w:val="3D9621E2"/>
    <w:lvl w:ilvl="0" w:tplc="4B567AC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82650BF"/>
    <w:multiLevelType w:val="hybridMultilevel"/>
    <w:tmpl w:val="02A0F6AE"/>
    <w:lvl w:ilvl="0" w:tplc="4B567AC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D6727F2"/>
    <w:multiLevelType w:val="hybridMultilevel"/>
    <w:tmpl w:val="74AECBF6"/>
    <w:lvl w:ilvl="0" w:tplc="4B567AC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C4F1D18"/>
    <w:multiLevelType w:val="hybridMultilevel"/>
    <w:tmpl w:val="50344E36"/>
    <w:lvl w:ilvl="0" w:tplc="4B567A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CB6062"/>
    <w:multiLevelType w:val="hybridMultilevel"/>
    <w:tmpl w:val="A85A2226"/>
    <w:lvl w:ilvl="0" w:tplc="4B567AC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74E7AFA"/>
    <w:multiLevelType w:val="hybridMultilevel"/>
    <w:tmpl w:val="19986486"/>
    <w:lvl w:ilvl="0" w:tplc="4B567AC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A894822"/>
    <w:multiLevelType w:val="hybridMultilevel"/>
    <w:tmpl w:val="50344E36"/>
    <w:lvl w:ilvl="0" w:tplc="4B567A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5E3F04"/>
    <w:multiLevelType w:val="hybridMultilevel"/>
    <w:tmpl w:val="722460E6"/>
    <w:lvl w:ilvl="0" w:tplc="66D206CE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C380303"/>
    <w:multiLevelType w:val="hybridMultilevel"/>
    <w:tmpl w:val="817293F4"/>
    <w:lvl w:ilvl="0" w:tplc="4B567AC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1C554E4"/>
    <w:multiLevelType w:val="hybridMultilevel"/>
    <w:tmpl w:val="E668C52A"/>
    <w:lvl w:ilvl="0" w:tplc="4B567A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57253D"/>
    <w:multiLevelType w:val="hybridMultilevel"/>
    <w:tmpl w:val="F2FE867E"/>
    <w:lvl w:ilvl="0" w:tplc="FA5E9DA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E20649"/>
    <w:multiLevelType w:val="hybridMultilevel"/>
    <w:tmpl w:val="93C8F17E"/>
    <w:lvl w:ilvl="0" w:tplc="4B567AC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B19342D"/>
    <w:multiLevelType w:val="hybridMultilevel"/>
    <w:tmpl w:val="CDEEDA38"/>
    <w:lvl w:ilvl="0" w:tplc="4B567AC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2C87BF9"/>
    <w:multiLevelType w:val="hybridMultilevel"/>
    <w:tmpl w:val="834C7AC0"/>
    <w:lvl w:ilvl="0" w:tplc="4B567AC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3683BCC"/>
    <w:multiLevelType w:val="hybridMultilevel"/>
    <w:tmpl w:val="9D320086"/>
    <w:lvl w:ilvl="0" w:tplc="4B567AC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A304EEA"/>
    <w:multiLevelType w:val="hybridMultilevel"/>
    <w:tmpl w:val="3B0E0348"/>
    <w:lvl w:ilvl="0" w:tplc="4B567A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E4588D"/>
    <w:multiLevelType w:val="hybridMultilevel"/>
    <w:tmpl w:val="CDDE70CC"/>
    <w:lvl w:ilvl="0" w:tplc="4B567AC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DA90229"/>
    <w:multiLevelType w:val="hybridMultilevel"/>
    <w:tmpl w:val="2DC0AF38"/>
    <w:lvl w:ilvl="0" w:tplc="4B567AC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E2F200D"/>
    <w:multiLevelType w:val="hybridMultilevel"/>
    <w:tmpl w:val="8124A71A"/>
    <w:lvl w:ilvl="0" w:tplc="4B567AC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7"/>
  </w:num>
  <w:num w:numId="4">
    <w:abstractNumId w:val="13"/>
  </w:num>
  <w:num w:numId="5">
    <w:abstractNumId w:val="10"/>
  </w:num>
  <w:num w:numId="6">
    <w:abstractNumId w:val="16"/>
  </w:num>
  <w:num w:numId="7">
    <w:abstractNumId w:val="5"/>
  </w:num>
  <w:num w:numId="8">
    <w:abstractNumId w:val="18"/>
  </w:num>
  <w:num w:numId="9">
    <w:abstractNumId w:val="19"/>
  </w:num>
  <w:num w:numId="10">
    <w:abstractNumId w:val="21"/>
  </w:num>
  <w:num w:numId="11">
    <w:abstractNumId w:val="15"/>
  </w:num>
  <w:num w:numId="12">
    <w:abstractNumId w:val="7"/>
  </w:num>
  <w:num w:numId="13">
    <w:abstractNumId w:val="8"/>
  </w:num>
  <w:num w:numId="14">
    <w:abstractNumId w:val="12"/>
  </w:num>
  <w:num w:numId="15">
    <w:abstractNumId w:val="6"/>
  </w:num>
  <w:num w:numId="16">
    <w:abstractNumId w:val="25"/>
  </w:num>
  <w:num w:numId="17">
    <w:abstractNumId w:val="11"/>
  </w:num>
  <w:num w:numId="18">
    <w:abstractNumId w:val="23"/>
  </w:num>
  <w:num w:numId="19">
    <w:abstractNumId w:val="9"/>
  </w:num>
  <w:num w:numId="20">
    <w:abstractNumId w:val="24"/>
  </w:num>
  <w:num w:numId="21">
    <w:abstractNumId w:val="20"/>
  </w:num>
  <w:num w:numId="22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proofState w:spelling="clean" w:grammar="clean"/>
  <w:defaultTabStop w:val="2041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AC0"/>
    <w:rsid w:val="00000314"/>
    <w:rsid w:val="00000DED"/>
    <w:rsid w:val="0000161B"/>
    <w:rsid w:val="00001829"/>
    <w:rsid w:val="00001A02"/>
    <w:rsid w:val="000054F2"/>
    <w:rsid w:val="00005853"/>
    <w:rsid w:val="000071E1"/>
    <w:rsid w:val="00007503"/>
    <w:rsid w:val="00007BBD"/>
    <w:rsid w:val="000105B1"/>
    <w:rsid w:val="000105FE"/>
    <w:rsid w:val="00011747"/>
    <w:rsid w:val="00013959"/>
    <w:rsid w:val="00013965"/>
    <w:rsid w:val="00014F90"/>
    <w:rsid w:val="000158E7"/>
    <w:rsid w:val="00016411"/>
    <w:rsid w:val="0001713C"/>
    <w:rsid w:val="00017C58"/>
    <w:rsid w:val="00020F6D"/>
    <w:rsid w:val="00022236"/>
    <w:rsid w:val="00022E35"/>
    <w:rsid w:val="00023426"/>
    <w:rsid w:val="0002467D"/>
    <w:rsid w:val="0002498C"/>
    <w:rsid w:val="000261ED"/>
    <w:rsid w:val="00026B9A"/>
    <w:rsid w:val="00026F50"/>
    <w:rsid w:val="00030607"/>
    <w:rsid w:val="00030721"/>
    <w:rsid w:val="00031305"/>
    <w:rsid w:val="000329D5"/>
    <w:rsid w:val="00033272"/>
    <w:rsid w:val="00035193"/>
    <w:rsid w:val="0003556F"/>
    <w:rsid w:val="00035D30"/>
    <w:rsid w:val="00036867"/>
    <w:rsid w:val="000373D5"/>
    <w:rsid w:val="00040068"/>
    <w:rsid w:val="00040DA7"/>
    <w:rsid w:val="00041ED4"/>
    <w:rsid w:val="000424C1"/>
    <w:rsid w:val="00044A7D"/>
    <w:rsid w:val="00044F47"/>
    <w:rsid w:val="00045F7A"/>
    <w:rsid w:val="000477A9"/>
    <w:rsid w:val="0004780C"/>
    <w:rsid w:val="000507B3"/>
    <w:rsid w:val="0005167D"/>
    <w:rsid w:val="00051BB5"/>
    <w:rsid w:val="000524F5"/>
    <w:rsid w:val="00054595"/>
    <w:rsid w:val="00054802"/>
    <w:rsid w:val="00054996"/>
    <w:rsid w:val="00055D5F"/>
    <w:rsid w:val="00056448"/>
    <w:rsid w:val="00056927"/>
    <w:rsid w:val="00057066"/>
    <w:rsid w:val="00057729"/>
    <w:rsid w:val="00061CF4"/>
    <w:rsid w:val="00061D7F"/>
    <w:rsid w:val="0006358E"/>
    <w:rsid w:val="0006684D"/>
    <w:rsid w:val="00066DF9"/>
    <w:rsid w:val="00066F12"/>
    <w:rsid w:val="00070CC8"/>
    <w:rsid w:val="00072946"/>
    <w:rsid w:val="00073925"/>
    <w:rsid w:val="000740A5"/>
    <w:rsid w:val="00074E68"/>
    <w:rsid w:val="00075909"/>
    <w:rsid w:val="00076DC3"/>
    <w:rsid w:val="0008083E"/>
    <w:rsid w:val="00082942"/>
    <w:rsid w:val="0008296E"/>
    <w:rsid w:val="00086550"/>
    <w:rsid w:val="00087D45"/>
    <w:rsid w:val="0009198A"/>
    <w:rsid w:val="00091A7E"/>
    <w:rsid w:val="00091AC2"/>
    <w:rsid w:val="00091B1A"/>
    <w:rsid w:val="00092E9F"/>
    <w:rsid w:val="000939C9"/>
    <w:rsid w:val="00093AE1"/>
    <w:rsid w:val="00093FEF"/>
    <w:rsid w:val="00094C44"/>
    <w:rsid w:val="000975E8"/>
    <w:rsid w:val="000A0681"/>
    <w:rsid w:val="000A08AD"/>
    <w:rsid w:val="000A0C21"/>
    <w:rsid w:val="000A1EA8"/>
    <w:rsid w:val="000A2158"/>
    <w:rsid w:val="000A3E28"/>
    <w:rsid w:val="000A56D6"/>
    <w:rsid w:val="000A5A7B"/>
    <w:rsid w:val="000A67D2"/>
    <w:rsid w:val="000A6F9B"/>
    <w:rsid w:val="000A793B"/>
    <w:rsid w:val="000B0263"/>
    <w:rsid w:val="000B2BAA"/>
    <w:rsid w:val="000B2D36"/>
    <w:rsid w:val="000B4368"/>
    <w:rsid w:val="000B790D"/>
    <w:rsid w:val="000C101C"/>
    <w:rsid w:val="000C149C"/>
    <w:rsid w:val="000C24DA"/>
    <w:rsid w:val="000C3BEE"/>
    <w:rsid w:val="000C4444"/>
    <w:rsid w:val="000C54F6"/>
    <w:rsid w:val="000C7B4E"/>
    <w:rsid w:val="000D0680"/>
    <w:rsid w:val="000D10EA"/>
    <w:rsid w:val="000D1357"/>
    <w:rsid w:val="000D3492"/>
    <w:rsid w:val="000D37B2"/>
    <w:rsid w:val="000D3CAC"/>
    <w:rsid w:val="000D4615"/>
    <w:rsid w:val="000D4ED2"/>
    <w:rsid w:val="000D5DC5"/>
    <w:rsid w:val="000D62A5"/>
    <w:rsid w:val="000D7300"/>
    <w:rsid w:val="000D7513"/>
    <w:rsid w:val="000D7AFC"/>
    <w:rsid w:val="000E079F"/>
    <w:rsid w:val="000E6399"/>
    <w:rsid w:val="000E6FF1"/>
    <w:rsid w:val="000E7723"/>
    <w:rsid w:val="000E7AD3"/>
    <w:rsid w:val="000E7FFB"/>
    <w:rsid w:val="000F066E"/>
    <w:rsid w:val="000F0736"/>
    <w:rsid w:val="000F08F2"/>
    <w:rsid w:val="000F0AF9"/>
    <w:rsid w:val="000F0CBF"/>
    <w:rsid w:val="000F239D"/>
    <w:rsid w:val="000F4187"/>
    <w:rsid w:val="000F4995"/>
    <w:rsid w:val="000F4B47"/>
    <w:rsid w:val="000F5568"/>
    <w:rsid w:val="000F601E"/>
    <w:rsid w:val="000F6CFA"/>
    <w:rsid w:val="000F7222"/>
    <w:rsid w:val="000F7DA7"/>
    <w:rsid w:val="001000B9"/>
    <w:rsid w:val="001011E6"/>
    <w:rsid w:val="00102DAB"/>
    <w:rsid w:val="001031C6"/>
    <w:rsid w:val="00103A4F"/>
    <w:rsid w:val="001058DD"/>
    <w:rsid w:val="00107E64"/>
    <w:rsid w:val="00110D4B"/>
    <w:rsid w:val="001111F7"/>
    <w:rsid w:val="001116C6"/>
    <w:rsid w:val="00111B3C"/>
    <w:rsid w:val="00111B7F"/>
    <w:rsid w:val="0011271B"/>
    <w:rsid w:val="0011417F"/>
    <w:rsid w:val="00114B97"/>
    <w:rsid w:val="001164F4"/>
    <w:rsid w:val="00116CA6"/>
    <w:rsid w:val="001170E5"/>
    <w:rsid w:val="0011768D"/>
    <w:rsid w:val="00121B88"/>
    <w:rsid w:val="001222A4"/>
    <w:rsid w:val="00122D45"/>
    <w:rsid w:val="00123123"/>
    <w:rsid w:val="00123AF6"/>
    <w:rsid w:val="00125493"/>
    <w:rsid w:val="001267FD"/>
    <w:rsid w:val="00127217"/>
    <w:rsid w:val="00130CBD"/>
    <w:rsid w:val="001316AC"/>
    <w:rsid w:val="0013261C"/>
    <w:rsid w:val="00132DF2"/>
    <w:rsid w:val="00134840"/>
    <w:rsid w:val="00135705"/>
    <w:rsid w:val="00135B34"/>
    <w:rsid w:val="00135C77"/>
    <w:rsid w:val="0013601B"/>
    <w:rsid w:val="0013654A"/>
    <w:rsid w:val="00136A57"/>
    <w:rsid w:val="0013729F"/>
    <w:rsid w:val="00137CBA"/>
    <w:rsid w:val="00137F6C"/>
    <w:rsid w:val="00140208"/>
    <w:rsid w:val="00140CC3"/>
    <w:rsid w:val="00142449"/>
    <w:rsid w:val="00143301"/>
    <w:rsid w:val="00143ACD"/>
    <w:rsid w:val="00143BDE"/>
    <w:rsid w:val="00145005"/>
    <w:rsid w:val="00145057"/>
    <w:rsid w:val="001465D9"/>
    <w:rsid w:val="00147017"/>
    <w:rsid w:val="00147A9E"/>
    <w:rsid w:val="00150362"/>
    <w:rsid w:val="001517BB"/>
    <w:rsid w:val="00151D10"/>
    <w:rsid w:val="00152D81"/>
    <w:rsid w:val="00154726"/>
    <w:rsid w:val="00154963"/>
    <w:rsid w:val="00154FDE"/>
    <w:rsid w:val="0015740A"/>
    <w:rsid w:val="001612FD"/>
    <w:rsid w:val="001614A5"/>
    <w:rsid w:val="0016166D"/>
    <w:rsid w:val="001622DF"/>
    <w:rsid w:val="001623ED"/>
    <w:rsid w:val="001637F8"/>
    <w:rsid w:val="00163C0A"/>
    <w:rsid w:val="001641E8"/>
    <w:rsid w:val="001643BB"/>
    <w:rsid w:val="00164795"/>
    <w:rsid w:val="00164E4C"/>
    <w:rsid w:val="0016506F"/>
    <w:rsid w:val="0016575E"/>
    <w:rsid w:val="00166AD1"/>
    <w:rsid w:val="0016730D"/>
    <w:rsid w:val="001700E9"/>
    <w:rsid w:val="0017032D"/>
    <w:rsid w:val="00170D3D"/>
    <w:rsid w:val="00170FC3"/>
    <w:rsid w:val="0017283D"/>
    <w:rsid w:val="00173084"/>
    <w:rsid w:val="00173513"/>
    <w:rsid w:val="00173D6C"/>
    <w:rsid w:val="001745D8"/>
    <w:rsid w:val="00174890"/>
    <w:rsid w:val="00174E5F"/>
    <w:rsid w:val="00175185"/>
    <w:rsid w:val="00175E35"/>
    <w:rsid w:val="00176097"/>
    <w:rsid w:val="0017658B"/>
    <w:rsid w:val="00176A7C"/>
    <w:rsid w:val="00177F72"/>
    <w:rsid w:val="001813F5"/>
    <w:rsid w:val="001814D3"/>
    <w:rsid w:val="00181714"/>
    <w:rsid w:val="00181A7A"/>
    <w:rsid w:val="00181DE4"/>
    <w:rsid w:val="00184274"/>
    <w:rsid w:val="00184A55"/>
    <w:rsid w:val="00185595"/>
    <w:rsid w:val="00186E07"/>
    <w:rsid w:val="0018785B"/>
    <w:rsid w:val="00187B5B"/>
    <w:rsid w:val="00187B97"/>
    <w:rsid w:val="00187CA3"/>
    <w:rsid w:val="001906B4"/>
    <w:rsid w:val="00191D56"/>
    <w:rsid w:val="0019280E"/>
    <w:rsid w:val="001930F2"/>
    <w:rsid w:val="00193ACB"/>
    <w:rsid w:val="00193D37"/>
    <w:rsid w:val="001946FB"/>
    <w:rsid w:val="001952FA"/>
    <w:rsid w:val="0019552A"/>
    <w:rsid w:val="00195E47"/>
    <w:rsid w:val="001966F3"/>
    <w:rsid w:val="001A00DB"/>
    <w:rsid w:val="001A030B"/>
    <w:rsid w:val="001A0384"/>
    <w:rsid w:val="001A0D12"/>
    <w:rsid w:val="001A120E"/>
    <w:rsid w:val="001A20B9"/>
    <w:rsid w:val="001A2F4D"/>
    <w:rsid w:val="001A6442"/>
    <w:rsid w:val="001A7086"/>
    <w:rsid w:val="001A79D0"/>
    <w:rsid w:val="001B025A"/>
    <w:rsid w:val="001B3FC2"/>
    <w:rsid w:val="001B447F"/>
    <w:rsid w:val="001B4A0B"/>
    <w:rsid w:val="001B50E4"/>
    <w:rsid w:val="001B6102"/>
    <w:rsid w:val="001C120B"/>
    <w:rsid w:val="001C18A1"/>
    <w:rsid w:val="001C1DED"/>
    <w:rsid w:val="001C321C"/>
    <w:rsid w:val="001C463F"/>
    <w:rsid w:val="001C47AE"/>
    <w:rsid w:val="001C5FAC"/>
    <w:rsid w:val="001C6655"/>
    <w:rsid w:val="001C7146"/>
    <w:rsid w:val="001C76F8"/>
    <w:rsid w:val="001C7EC4"/>
    <w:rsid w:val="001D15AB"/>
    <w:rsid w:val="001D29A5"/>
    <w:rsid w:val="001D3D08"/>
    <w:rsid w:val="001D454A"/>
    <w:rsid w:val="001D45DC"/>
    <w:rsid w:val="001D4D0E"/>
    <w:rsid w:val="001D4D89"/>
    <w:rsid w:val="001D58A1"/>
    <w:rsid w:val="001D5AC4"/>
    <w:rsid w:val="001D6997"/>
    <w:rsid w:val="001D7746"/>
    <w:rsid w:val="001E0552"/>
    <w:rsid w:val="001E07FC"/>
    <w:rsid w:val="001E0C6A"/>
    <w:rsid w:val="001E0CC7"/>
    <w:rsid w:val="001E1193"/>
    <w:rsid w:val="001E1896"/>
    <w:rsid w:val="001E32B7"/>
    <w:rsid w:val="001E35AA"/>
    <w:rsid w:val="001E3669"/>
    <w:rsid w:val="001E372D"/>
    <w:rsid w:val="001E5712"/>
    <w:rsid w:val="001F08DA"/>
    <w:rsid w:val="001F0C7E"/>
    <w:rsid w:val="001F1655"/>
    <w:rsid w:val="001F2F27"/>
    <w:rsid w:val="001F377D"/>
    <w:rsid w:val="001F4469"/>
    <w:rsid w:val="001F6019"/>
    <w:rsid w:val="001F7FF7"/>
    <w:rsid w:val="00200446"/>
    <w:rsid w:val="002007B3"/>
    <w:rsid w:val="00200E65"/>
    <w:rsid w:val="00201B82"/>
    <w:rsid w:val="0020207A"/>
    <w:rsid w:val="002024CE"/>
    <w:rsid w:val="00207A6D"/>
    <w:rsid w:val="00207E27"/>
    <w:rsid w:val="002100C0"/>
    <w:rsid w:val="0021054B"/>
    <w:rsid w:val="00210B36"/>
    <w:rsid w:val="00211430"/>
    <w:rsid w:val="00212BF4"/>
    <w:rsid w:val="002140CD"/>
    <w:rsid w:val="00214393"/>
    <w:rsid w:val="002151C3"/>
    <w:rsid w:val="00215679"/>
    <w:rsid w:val="00215BB3"/>
    <w:rsid w:val="00215E4C"/>
    <w:rsid w:val="00216381"/>
    <w:rsid w:val="00216EF3"/>
    <w:rsid w:val="00217BC8"/>
    <w:rsid w:val="00220F0C"/>
    <w:rsid w:val="00221957"/>
    <w:rsid w:val="002226E1"/>
    <w:rsid w:val="00222AFB"/>
    <w:rsid w:val="00222D78"/>
    <w:rsid w:val="00223245"/>
    <w:rsid w:val="00225FA2"/>
    <w:rsid w:val="00226567"/>
    <w:rsid w:val="00230684"/>
    <w:rsid w:val="002309C9"/>
    <w:rsid w:val="00232325"/>
    <w:rsid w:val="00233B95"/>
    <w:rsid w:val="002340DF"/>
    <w:rsid w:val="00234367"/>
    <w:rsid w:val="00235812"/>
    <w:rsid w:val="00236067"/>
    <w:rsid w:val="00236A40"/>
    <w:rsid w:val="00237FAE"/>
    <w:rsid w:val="00240444"/>
    <w:rsid w:val="00241867"/>
    <w:rsid w:val="00241F5F"/>
    <w:rsid w:val="00242E54"/>
    <w:rsid w:val="00243956"/>
    <w:rsid w:val="002450B0"/>
    <w:rsid w:val="00245402"/>
    <w:rsid w:val="00246B24"/>
    <w:rsid w:val="00247469"/>
    <w:rsid w:val="00247632"/>
    <w:rsid w:val="00247764"/>
    <w:rsid w:val="002502F5"/>
    <w:rsid w:val="002505EF"/>
    <w:rsid w:val="00250A1D"/>
    <w:rsid w:val="00251BCD"/>
    <w:rsid w:val="00252E28"/>
    <w:rsid w:val="002537F8"/>
    <w:rsid w:val="00255044"/>
    <w:rsid w:val="00255053"/>
    <w:rsid w:val="00255AC0"/>
    <w:rsid w:val="0025686F"/>
    <w:rsid w:val="0025793A"/>
    <w:rsid w:val="0026012A"/>
    <w:rsid w:val="00261120"/>
    <w:rsid w:val="00261223"/>
    <w:rsid w:val="00261395"/>
    <w:rsid w:val="002616A0"/>
    <w:rsid w:val="002619BA"/>
    <w:rsid w:val="00261F1B"/>
    <w:rsid w:val="00262C42"/>
    <w:rsid w:val="002632A8"/>
    <w:rsid w:val="00263718"/>
    <w:rsid w:val="00264455"/>
    <w:rsid w:val="00264ABF"/>
    <w:rsid w:val="00264B5C"/>
    <w:rsid w:val="0026514B"/>
    <w:rsid w:val="0026606D"/>
    <w:rsid w:val="00266A45"/>
    <w:rsid w:val="0026724B"/>
    <w:rsid w:val="0026798E"/>
    <w:rsid w:val="00270189"/>
    <w:rsid w:val="002716A4"/>
    <w:rsid w:val="00272EB9"/>
    <w:rsid w:val="00273284"/>
    <w:rsid w:val="00273976"/>
    <w:rsid w:val="002758C5"/>
    <w:rsid w:val="00280B1B"/>
    <w:rsid w:val="0028177B"/>
    <w:rsid w:val="0028189C"/>
    <w:rsid w:val="00281C27"/>
    <w:rsid w:val="0028381B"/>
    <w:rsid w:val="00286A01"/>
    <w:rsid w:val="00287CEF"/>
    <w:rsid w:val="002905CF"/>
    <w:rsid w:val="00291840"/>
    <w:rsid w:val="0029191D"/>
    <w:rsid w:val="00292259"/>
    <w:rsid w:val="00293DB9"/>
    <w:rsid w:val="0029427F"/>
    <w:rsid w:val="00296B2E"/>
    <w:rsid w:val="002A0F43"/>
    <w:rsid w:val="002A25F3"/>
    <w:rsid w:val="002A43B0"/>
    <w:rsid w:val="002A48B8"/>
    <w:rsid w:val="002A5119"/>
    <w:rsid w:val="002A517F"/>
    <w:rsid w:val="002A6059"/>
    <w:rsid w:val="002A60E4"/>
    <w:rsid w:val="002A6D2B"/>
    <w:rsid w:val="002A704F"/>
    <w:rsid w:val="002A788C"/>
    <w:rsid w:val="002A7C24"/>
    <w:rsid w:val="002B118E"/>
    <w:rsid w:val="002B1772"/>
    <w:rsid w:val="002B1BE3"/>
    <w:rsid w:val="002B2A8C"/>
    <w:rsid w:val="002B2B8B"/>
    <w:rsid w:val="002B43C9"/>
    <w:rsid w:val="002B43CE"/>
    <w:rsid w:val="002B4771"/>
    <w:rsid w:val="002B7032"/>
    <w:rsid w:val="002B7618"/>
    <w:rsid w:val="002C1363"/>
    <w:rsid w:val="002C15A5"/>
    <w:rsid w:val="002C1B97"/>
    <w:rsid w:val="002C2546"/>
    <w:rsid w:val="002C2941"/>
    <w:rsid w:val="002C37C3"/>
    <w:rsid w:val="002C4B07"/>
    <w:rsid w:val="002C6DF2"/>
    <w:rsid w:val="002C6E9E"/>
    <w:rsid w:val="002C755D"/>
    <w:rsid w:val="002D1C90"/>
    <w:rsid w:val="002D1D5E"/>
    <w:rsid w:val="002D238D"/>
    <w:rsid w:val="002D23AA"/>
    <w:rsid w:val="002D3AF1"/>
    <w:rsid w:val="002D3EB0"/>
    <w:rsid w:val="002D4F57"/>
    <w:rsid w:val="002D50D9"/>
    <w:rsid w:val="002D78B2"/>
    <w:rsid w:val="002E0929"/>
    <w:rsid w:val="002E1322"/>
    <w:rsid w:val="002E1BF6"/>
    <w:rsid w:val="002E243F"/>
    <w:rsid w:val="002E2C3E"/>
    <w:rsid w:val="002E3C89"/>
    <w:rsid w:val="002E4B0A"/>
    <w:rsid w:val="002E4EB4"/>
    <w:rsid w:val="002F0D72"/>
    <w:rsid w:val="002F0F42"/>
    <w:rsid w:val="002F2285"/>
    <w:rsid w:val="002F2317"/>
    <w:rsid w:val="002F5441"/>
    <w:rsid w:val="002F58C9"/>
    <w:rsid w:val="002F5DD4"/>
    <w:rsid w:val="002F70B4"/>
    <w:rsid w:val="0030070D"/>
    <w:rsid w:val="0030261E"/>
    <w:rsid w:val="00302987"/>
    <w:rsid w:val="00302A9C"/>
    <w:rsid w:val="0030363B"/>
    <w:rsid w:val="0030402E"/>
    <w:rsid w:val="00304844"/>
    <w:rsid w:val="0030495C"/>
    <w:rsid w:val="00304BB1"/>
    <w:rsid w:val="003052CF"/>
    <w:rsid w:val="00305BF0"/>
    <w:rsid w:val="00306B24"/>
    <w:rsid w:val="003078D3"/>
    <w:rsid w:val="0031093B"/>
    <w:rsid w:val="00311C50"/>
    <w:rsid w:val="00312DD0"/>
    <w:rsid w:val="00313342"/>
    <w:rsid w:val="00313E48"/>
    <w:rsid w:val="003140DF"/>
    <w:rsid w:val="00314725"/>
    <w:rsid w:val="00316AAB"/>
    <w:rsid w:val="0031798B"/>
    <w:rsid w:val="00321E30"/>
    <w:rsid w:val="0032201E"/>
    <w:rsid w:val="00322A17"/>
    <w:rsid w:val="003239E3"/>
    <w:rsid w:val="003245E3"/>
    <w:rsid w:val="003246C0"/>
    <w:rsid w:val="0032536E"/>
    <w:rsid w:val="00326065"/>
    <w:rsid w:val="003265E4"/>
    <w:rsid w:val="0032705A"/>
    <w:rsid w:val="003305F6"/>
    <w:rsid w:val="00332367"/>
    <w:rsid w:val="003324D6"/>
    <w:rsid w:val="00332E45"/>
    <w:rsid w:val="00333852"/>
    <w:rsid w:val="00334CA4"/>
    <w:rsid w:val="00334DE5"/>
    <w:rsid w:val="00335FE0"/>
    <w:rsid w:val="00336383"/>
    <w:rsid w:val="00336778"/>
    <w:rsid w:val="003367B2"/>
    <w:rsid w:val="0033690C"/>
    <w:rsid w:val="00337733"/>
    <w:rsid w:val="00341920"/>
    <w:rsid w:val="00341DEA"/>
    <w:rsid w:val="00341F15"/>
    <w:rsid w:val="003424DF"/>
    <w:rsid w:val="0034395E"/>
    <w:rsid w:val="00343B5C"/>
    <w:rsid w:val="00344792"/>
    <w:rsid w:val="003453CE"/>
    <w:rsid w:val="00347500"/>
    <w:rsid w:val="003477C3"/>
    <w:rsid w:val="003503DE"/>
    <w:rsid w:val="003532B8"/>
    <w:rsid w:val="00354D67"/>
    <w:rsid w:val="003605D5"/>
    <w:rsid w:val="003608A4"/>
    <w:rsid w:val="003620E4"/>
    <w:rsid w:val="003635F6"/>
    <w:rsid w:val="00363EFE"/>
    <w:rsid w:val="00364A63"/>
    <w:rsid w:val="00364D02"/>
    <w:rsid w:val="0036573D"/>
    <w:rsid w:val="0037014A"/>
    <w:rsid w:val="00370837"/>
    <w:rsid w:val="00371AB0"/>
    <w:rsid w:val="0037300E"/>
    <w:rsid w:val="0037317D"/>
    <w:rsid w:val="003731F5"/>
    <w:rsid w:val="00374814"/>
    <w:rsid w:val="0037481D"/>
    <w:rsid w:val="00374FFA"/>
    <w:rsid w:val="00376F80"/>
    <w:rsid w:val="0037734D"/>
    <w:rsid w:val="003776A5"/>
    <w:rsid w:val="003813B9"/>
    <w:rsid w:val="00382376"/>
    <w:rsid w:val="00382F59"/>
    <w:rsid w:val="0038349C"/>
    <w:rsid w:val="00383512"/>
    <w:rsid w:val="003839DC"/>
    <w:rsid w:val="003844F6"/>
    <w:rsid w:val="0038486E"/>
    <w:rsid w:val="00384BB0"/>
    <w:rsid w:val="00384DCE"/>
    <w:rsid w:val="00386E55"/>
    <w:rsid w:val="003873EA"/>
    <w:rsid w:val="00387DB5"/>
    <w:rsid w:val="00390A49"/>
    <w:rsid w:val="00390BB0"/>
    <w:rsid w:val="00391286"/>
    <w:rsid w:val="003918A1"/>
    <w:rsid w:val="00392B5B"/>
    <w:rsid w:val="00392FF2"/>
    <w:rsid w:val="0039315C"/>
    <w:rsid w:val="003935C9"/>
    <w:rsid w:val="00393683"/>
    <w:rsid w:val="00393D35"/>
    <w:rsid w:val="0039517F"/>
    <w:rsid w:val="00395BD9"/>
    <w:rsid w:val="00396D92"/>
    <w:rsid w:val="00396F69"/>
    <w:rsid w:val="0039798B"/>
    <w:rsid w:val="003A1117"/>
    <w:rsid w:val="003A2548"/>
    <w:rsid w:val="003A3307"/>
    <w:rsid w:val="003A5213"/>
    <w:rsid w:val="003A595B"/>
    <w:rsid w:val="003A6E49"/>
    <w:rsid w:val="003A6F5B"/>
    <w:rsid w:val="003A79F9"/>
    <w:rsid w:val="003B00EF"/>
    <w:rsid w:val="003B0F07"/>
    <w:rsid w:val="003B12BF"/>
    <w:rsid w:val="003B208A"/>
    <w:rsid w:val="003B23C0"/>
    <w:rsid w:val="003B279F"/>
    <w:rsid w:val="003B2B23"/>
    <w:rsid w:val="003B3B98"/>
    <w:rsid w:val="003B42C9"/>
    <w:rsid w:val="003B4373"/>
    <w:rsid w:val="003B4FA2"/>
    <w:rsid w:val="003B629D"/>
    <w:rsid w:val="003B6F6C"/>
    <w:rsid w:val="003C1455"/>
    <w:rsid w:val="003C19BE"/>
    <w:rsid w:val="003C283A"/>
    <w:rsid w:val="003C462F"/>
    <w:rsid w:val="003C4962"/>
    <w:rsid w:val="003C5853"/>
    <w:rsid w:val="003C5AA6"/>
    <w:rsid w:val="003C6012"/>
    <w:rsid w:val="003C6FA4"/>
    <w:rsid w:val="003C7AA0"/>
    <w:rsid w:val="003C7FB3"/>
    <w:rsid w:val="003D23DB"/>
    <w:rsid w:val="003D26AB"/>
    <w:rsid w:val="003D2EFC"/>
    <w:rsid w:val="003D2FD5"/>
    <w:rsid w:val="003D3E80"/>
    <w:rsid w:val="003D4DC7"/>
    <w:rsid w:val="003D515C"/>
    <w:rsid w:val="003D59C6"/>
    <w:rsid w:val="003D7C10"/>
    <w:rsid w:val="003E06AB"/>
    <w:rsid w:val="003E2A61"/>
    <w:rsid w:val="003E419E"/>
    <w:rsid w:val="003E4D59"/>
    <w:rsid w:val="003E7D24"/>
    <w:rsid w:val="003E7F2A"/>
    <w:rsid w:val="003F1159"/>
    <w:rsid w:val="003F19C2"/>
    <w:rsid w:val="003F1E98"/>
    <w:rsid w:val="003F24FF"/>
    <w:rsid w:val="003F2674"/>
    <w:rsid w:val="003F3B47"/>
    <w:rsid w:val="003F3E7A"/>
    <w:rsid w:val="003F49B0"/>
    <w:rsid w:val="003F4BED"/>
    <w:rsid w:val="003F4ECE"/>
    <w:rsid w:val="003F5441"/>
    <w:rsid w:val="003F5744"/>
    <w:rsid w:val="003F5795"/>
    <w:rsid w:val="003F620B"/>
    <w:rsid w:val="003F741A"/>
    <w:rsid w:val="003F75C6"/>
    <w:rsid w:val="003F7EFD"/>
    <w:rsid w:val="004003BC"/>
    <w:rsid w:val="00400B99"/>
    <w:rsid w:val="00401EE5"/>
    <w:rsid w:val="00402112"/>
    <w:rsid w:val="00402200"/>
    <w:rsid w:val="004044DF"/>
    <w:rsid w:val="004050D6"/>
    <w:rsid w:val="004056B1"/>
    <w:rsid w:val="0040598B"/>
    <w:rsid w:val="00406233"/>
    <w:rsid w:val="004065C0"/>
    <w:rsid w:val="00406DD3"/>
    <w:rsid w:val="00406FBF"/>
    <w:rsid w:val="00410241"/>
    <w:rsid w:val="0041180B"/>
    <w:rsid w:val="0041312D"/>
    <w:rsid w:val="004134FA"/>
    <w:rsid w:val="00413603"/>
    <w:rsid w:val="00414131"/>
    <w:rsid w:val="004142B2"/>
    <w:rsid w:val="00414ACB"/>
    <w:rsid w:val="00414AF5"/>
    <w:rsid w:val="00415A6B"/>
    <w:rsid w:val="00415BC9"/>
    <w:rsid w:val="00416FF7"/>
    <w:rsid w:val="00423298"/>
    <w:rsid w:val="004247BA"/>
    <w:rsid w:val="00424F05"/>
    <w:rsid w:val="004252C9"/>
    <w:rsid w:val="00425554"/>
    <w:rsid w:val="00425B49"/>
    <w:rsid w:val="004262EA"/>
    <w:rsid w:val="00426531"/>
    <w:rsid w:val="00427653"/>
    <w:rsid w:val="004321A9"/>
    <w:rsid w:val="00432778"/>
    <w:rsid w:val="00432E64"/>
    <w:rsid w:val="0043391E"/>
    <w:rsid w:val="004339FC"/>
    <w:rsid w:val="00433CA0"/>
    <w:rsid w:val="00434E88"/>
    <w:rsid w:val="00434EE9"/>
    <w:rsid w:val="00435BD7"/>
    <w:rsid w:val="004364B4"/>
    <w:rsid w:val="00441D2F"/>
    <w:rsid w:val="00441DD0"/>
    <w:rsid w:val="004424A4"/>
    <w:rsid w:val="0044272F"/>
    <w:rsid w:val="00442B00"/>
    <w:rsid w:val="00442E45"/>
    <w:rsid w:val="00443A3E"/>
    <w:rsid w:val="00444CDF"/>
    <w:rsid w:val="004452BC"/>
    <w:rsid w:val="00445B76"/>
    <w:rsid w:val="00445D1A"/>
    <w:rsid w:val="004501F8"/>
    <w:rsid w:val="00452AD8"/>
    <w:rsid w:val="00453BB8"/>
    <w:rsid w:val="00453F50"/>
    <w:rsid w:val="004541B7"/>
    <w:rsid w:val="00454828"/>
    <w:rsid w:val="004549C4"/>
    <w:rsid w:val="004551DD"/>
    <w:rsid w:val="00455354"/>
    <w:rsid w:val="004557AC"/>
    <w:rsid w:val="004566C8"/>
    <w:rsid w:val="00465534"/>
    <w:rsid w:val="00467043"/>
    <w:rsid w:val="004675E9"/>
    <w:rsid w:val="00467FA6"/>
    <w:rsid w:val="00472807"/>
    <w:rsid w:val="00472BDF"/>
    <w:rsid w:val="00472C20"/>
    <w:rsid w:val="0047331E"/>
    <w:rsid w:val="00473509"/>
    <w:rsid w:val="00473DF4"/>
    <w:rsid w:val="004740FF"/>
    <w:rsid w:val="00474E4A"/>
    <w:rsid w:val="0047505E"/>
    <w:rsid w:val="0047540C"/>
    <w:rsid w:val="00476F92"/>
    <w:rsid w:val="00477591"/>
    <w:rsid w:val="00477861"/>
    <w:rsid w:val="00477F73"/>
    <w:rsid w:val="004816A5"/>
    <w:rsid w:val="004819D1"/>
    <w:rsid w:val="00481C8F"/>
    <w:rsid w:val="0048281E"/>
    <w:rsid w:val="00483EDE"/>
    <w:rsid w:val="00484345"/>
    <w:rsid w:val="004843F0"/>
    <w:rsid w:val="00487477"/>
    <w:rsid w:val="0049044A"/>
    <w:rsid w:val="00491387"/>
    <w:rsid w:val="00492867"/>
    <w:rsid w:val="00493609"/>
    <w:rsid w:val="004939C0"/>
    <w:rsid w:val="00493BDA"/>
    <w:rsid w:val="00494274"/>
    <w:rsid w:val="0049521A"/>
    <w:rsid w:val="0049541C"/>
    <w:rsid w:val="004959CF"/>
    <w:rsid w:val="00496911"/>
    <w:rsid w:val="00497544"/>
    <w:rsid w:val="004976B1"/>
    <w:rsid w:val="004A0288"/>
    <w:rsid w:val="004A16FA"/>
    <w:rsid w:val="004A2629"/>
    <w:rsid w:val="004A2A7E"/>
    <w:rsid w:val="004A2CF6"/>
    <w:rsid w:val="004A2F9A"/>
    <w:rsid w:val="004A444A"/>
    <w:rsid w:val="004A4712"/>
    <w:rsid w:val="004A481F"/>
    <w:rsid w:val="004A7CC2"/>
    <w:rsid w:val="004A7F47"/>
    <w:rsid w:val="004B0015"/>
    <w:rsid w:val="004B0139"/>
    <w:rsid w:val="004B075F"/>
    <w:rsid w:val="004B10A7"/>
    <w:rsid w:val="004B110A"/>
    <w:rsid w:val="004B138C"/>
    <w:rsid w:val="004B18AD"/>
    <w:rsid w:val="004B203F"/>
    <w:rsid w:val="004B2C17"/>
    <w:rsid w:val="004B3FA8"/>
    <w:rsid w:val="004B4529"/>
    <w:rsid w:val="004B580E"/>
    <w:rsid w:val="004B648C"/>
    <w:rsid w:val="004B6DB6"/>
    <w:rsid w:val="004C08D7"/>
    <w:rsid w:val="004C1013"/>
    <w:rsid w:val="004C1A1B"/>
    <w:rsid w:val="004C1E4E"/>
    <w:rsid w:val="004C27F3"/>
    <w:rsid w:val="004C4483"/>
    <w:rsid w:val="004C4527"/>
    <w:rsid w:val="004C465A"/>
    <w:rsid w:val="004C48C5"/>
    <w:rsid w:val="004C4CA7"/>
    <w:rsid w:val="004C5B88"/>
    <w:rsid w:val="004C741A"/>
    <w:rsid w:val="004C7A3C"/>
    <w:rsid w:val="004D0A47"/>
    <w:rsid w:val="004D0AA1"/>
    <w:rsid w:val="004D16FF"/>
    <w:rsid w:val="004D19AF"/>
    <w:rsid w:val="004D27F8"/>
    <w:rsid w:val="004D2938"/>
    <w:rsid w:val="004D3364"/>
    <w:rsid w:val="004D3575"/>
    <w:rsid w:val="004D543B"/>
    <w:rsid w:val="004D5A76"/>
    <w:rsid w:val="004D6C9B"/>
    <w:rsid w:val="004D74DC"/>
    <w:rsid w:val="004E07C0"/>
    <w:rsid w:val="004E0DD9"/>
    <w:rsid w:val="004E1F49"/>
    <w:rsid w:val="004E219B"/>
    <w:rsid w:val="004E25FE"/>
    <w:rsid w:val="004E2856"/>
    <w:rsid w:val="004E287B"/>
    <w:rsid w:val="004E28E3"/>
    <w:rsid w:val="004E2BC3"/>
    <w:rsid w:val="004E5A19"/>
    <w:rsid w:val="004E67E1"/>
    <w:rsid w:val="004E790D"/>
    <w:rsid w:val="004E7ED5"/>
    <w:rsid w:val="004E7F3C"/>
    <w:rsid w:val="004F1949"/>
    <w:rsid w:val="004F2721"/>
    <w:rsid w:val="004F2728"/>
    <w:rsid w:val="004F2D64"/>
    <w:rsid w:val="004F5963"/>
    <w:rsid w:val="004F7B86"/>
    <w:rsid w:val="004F7C6D"/>
    <w:rsid w:val="004F7D27"/>
    <w:rsid w:val="00500AA1"/>
    <w:rsid w:val="00500EB9"/>
    <w:rsid w:val="005018A0"/>
    <w:rsid w:val="00501ED6"/>
    <w:rsid w:val="005027AA"/>
    <w:rsid w:val="00502914"/>
    <w:rsid w:val="0050294C"/>
    <w:rsid w:val="00503CDC"/>
    <w:rsid w:val="0050434D"/>
    <w:rsid w:val="00505304"/>
    <w:rsid w:val="00505685"/>
    <w:rsid w:val="00505767"/>
    <w:rsid w:val="00505C09"/>
    <w:rsid w:val="00506B46"/>
    <w:rsid w:val="005103F7"/>
    <w:rsid w:val="00511E62"/>
    <w:rsid w:val="00512266"/>
    <w:rsid w:val="00513305"/>
    <w:rsid w:val="00514CC8"/>
    <w:rsid w:val="005153FD"/>
    <w:rsid w:val="00516BC5"/>
    <w:rsid w:val="00516E63"/>
    <w:rsid w:val="0051765E"/>
    <w:rsid w:val="00521665"/>
    <w:rsid w:val="00521737"/>
    <w:rsid w:val="005222BE"/>
    <w:rsid w:val="00522F24"/>
    <w:rsid w:val="005240B5"/>
    <w:rsid w:val="005250A5"/>
    <w:rsid w:val="00526038"/>
    <w:rsid w:val="005263E9"/>
    <w:rsid w:val="00526ACC"/>
    <w:rsid w:val="0053032F"/>
    <w:rsid w:val="005304CA"/>
    <w:rsid w:val="005308B5"/>
    <w:rsid w:val="005326A3"/>
    <w:rsid w:val="00532C90"/>
    <w:rsid w:val="005340FC"/>
    <w:rsid w:val="00535170"/>
    <w:rsid w:val="00535AB2"/>
    <w:rsid w:val="00535E16"/>
    <w:rsid w:val="0054018F"/>
    <w:rsid w:val="00540385"/>
    <w:rsid w:val="00540F41"/>
    <w:rsid w:val="00541ADC"/>
    <w:rsid w:val="00543E5E"/>
    <w:rsid w:val="00543EDF"/>
    <w:rsid w:val="005440B3"/>
    <w:rsid w:val="0054476B"/>
    <w:rsid w:val="00545650"/>
    <w:rsid w:val="00545EEA"/>
    <w:rsid w:val="00546448"/>
    <w:rsid w:val="0054690F"/>
    <w:rsid w:val="00550200"/>
    <w:rsid w:val="00550AC2"/>
    <w:rsid w:val="00552F9F"/>
    <w:rsid w:val="00553617"/>
    <w:rsid w:val="00553679"/>
    <w:rsid w:val="0055448F"/>
    <w:rsid w:val="00554A92"/>
    <w:rsid w:val="005553B2"/>
    <w:rsid w:val="00555669"/>
    <w:rsid w:val="00555FB9"/>
    <w:rsid w:val="00556647"/>
    <w:rsid w:val="0055736A"/>
    <w:rsid w:val="00557E7B"/>
    <w:rsid w:val="005605FB"/>
    <w:rsid w:val="005618FC"/>
    <w:rsid w:val="00561E79"/>
    <w:rsid w:val="00563E7F"/>
    <w:rsid w:val="005642C9"/>
    <w:rsid w:val="00564610"/>
    <w:rsid w:val="00564D4F"/>
    <w:rsid w:val="0056592F"/>
    <w:rsid w:val="00566E95"/>
    <w:rsid w:val="0057004C"/>
    <w:rsid w:val="005706A1"/>
    <w:rsid w:val="00570B62"/>
    <w:rsid w:val="00572AE2"/>
    <w:rsid w:val="0057353B"/>
    <w:rsid w:val="005737BC"/>
    <w:rsid w:val="00575210"/>
    <w:rsid w:val="00581537"/>
    <w:rsid w:val="00581577"/>
    <w:rsid w:val="0058174C"/>
    <w:rsid w:val="00581D78"/>
    <w:rsid w:val="0058203A"/>
    <w:rsid w:val="00584212"/>
    <w:rsid w:val="005855D3"/>
    <w:rsid w:val="005868E7"/>
    <w:rsid w:val="00586C93"/>
    <w:rsid w:val="005870E0"/>
    <w:rsid w:val="00587861"/>
    <w:rsid w:val="00587BC7"/>
    <w:rsid w:val="00590761"/>
    <w:rsid w:val="005909C5"/>
    <w:rsid w:val="00592902"/>
    <w:rsid w:val="00592EEA"/>
    <w:rsid w:val="00593BE0"/>
    <w:rsid w:val="00594388"/>
    <w:rsid w:val="00594E33"/>
    <w:rsid w:val="00596A90"/>
    <w:rsid w:val="005A0F76"/>
    <w:rsid w:val="005A1FBC"/>
    <w:rsid w:val="005A3569"/>
    <w:rsid w:val="005A35B9"/>
    <w:rsid w:val="005A57E6"/>
    <w:rsid w:val="005A624B"/>
    <w:rsid w:val="005A6E5A"/>
    <w:rsid w:val="005B1848"/>
    <w:rsid w:val="005B1B7B"/>
    <w:rsid w:val="005B1BC0"/>
    <w:rsid w:val="005B3359"/>
    <w:rsid w:val="005B3384"/>
    <w:rsid w:val="005B437C"/>
    <w:rsid w:val="005B47BF"/>
    <w:rsid w:val="005B5208"/>
    <w:rsid w:val="005B5B9F"/>
    <w:rsid w:val="005B5E2E"/>
    <w:rsid w:val="005B5EF8"/>
    <w:rsid w:val="005B63A0"/>
    <w:rsid w:val="005B6D75"/>
    <w:rsid w:val="005B77D8"/>
    <w:rsid w:val="005C041B"/>
    <w:rsid w:val="005C19AC"/>
    <w:rsid w:val="005C1E0E"/>
    <w:rsid w:val="005C327E"/>
    <w:rsid w:val="005C4B71"/>
    <w:rsid w:val="005C4C4C"/>
    <w:rsid w:val="005C50A8"/>
    <w:rsid w:val="005C55E6"/>
    <w:rsid w:val="005C6452"/>
    <w:rsid w:val="005C7310"/>
    <w:rsid w:val="005C7827"/>
    <w:rsid w:val="005D2622"/>
    <w:rsid w:val="005D3969"/>
    <w:rsid w:val="005D4410"/>
    <w:rsid w:val="005D46B7"/>
    <w:rsid w:val="005D49AF"/>
    <w:rsid w:val="005D53E6"/>
    <w:rsid w:val="005D5B56"/>
    <w:rsid w:val="005D5DB0"/>
    <w:rsid w:val="005D6BD8"/>
    <w:rsid w:val="005D7230"/>
    <w:rsid w:val="005D728C"/>
    <w:rsid w:val="005D761D"/>
    <w:rsid w:val="005E0FDA"/>
    <w:rsid w:val="005E15BB"/>
    <w:rsid w:val="005E1731"/>
    <w:rsid w:val="005E1D69"/>
    <w:rsid w:val="005E25CF"/>
    <w:rsid w:val="005E3C47"/>
    <w:rsid w:val="005E4A0C"/>
    <w:rsid w:val="005E6980"/>
    <w:rsid w:val="005E6A2E"/>
    <w:rsid w:val="005E6CD0"/>
    <w:rsid w:val="005E70DC"/>
    <w:rsid w:val="005F06A4"/>
    <w:rsid w:val="005F252E"/>
    <w:rsid w:val="005F2553"/>
    <w:rsid w:val="005F2A97"/>
    <w:rsid w:val="005F36AF"/>
    <w:rsid w:val="005F3C26"/>
    <w:rsid w:val="005F3CFD"/>
    <w:rsid w:val="005F3F51"/>
    <w:rsid w:val="005F4512"/>
    <w:rsid w:val="005F4579"/>
    <w:rsid w:val="005F4D68"/>
    <w:rsid w:val="005F5045"/>
    <w:rsid w:val="005F51FB"/>
    <w:rsid w:val="005F593B"/>
    <w:rsid w:val="005F5BFD"/>
    <w:rsid w:val="005F5D97"/>
    <w:rsid w:val="005F6D27"/>
    <w:rsid w:val="005F6D48"/>
    <w:rsid w:val="005F79B3"/>
    <w:rsid w:val="00600A94"/>
    <w:rsid w:val="00602AF5"/>
    <w:rsid w:val="006044B0"/>
    <w:rsid w:val="006048FA"/>
    <w:rsid w:val="00604C4D"/>
    <w:rsid w:val="00607CCF"/>
    <w:rsid w:val="006106CF"/>
    <w:rsid w:val="00610BEA"/>
    <w:rsid w:val="00611292"/>
    <w:rsid w:val="00611B1D"/>
    <w:rsid w:val="00612670"/>
    <w:rsid w:val="00613087"/>
    <w:rsid w:val="006146AE"/>
    <w:rsid w:val="00614F61"/>
    <w:rsid w:val="00615C8E"/>
    <w:rsid w:val="00615F30"/>
    <w:rsid w:val="006178A5"/>
    <w:rsid w:val="00617B59"/>
    <w:rsid w:val="00617D9D"/>
    <w:rsid w:val="00620F97"/>
    <w:rsid w:val="00622E53"/>
    <w:rsid w:val="006230AC"/>
    <w:rsid w:val="00623F00"/>
    <w:rsid w:val="00624519"/>
    <w:rsid w:val="00625033"/>
    <w:rsid w:val="00625EA9"/>
    <w:rsid w:val="006266BF"/>
    <w:rsid w:val="00627B5E"/>
    <w:rsid w:val="00630145"/>
    <w:rsid w:val="00630B83"/>
    <w:rsid w:val="00631C6E"/>
    <w:rsid w:val="0063272B"/>
    <w:rsid w:val="00633A20"/>
    <w:rsid w:val="006346D1"/>
    <w:rsid w:val="00635332"/>
    <w:rsid w:val="00635F26"/>
    <w:rsid w:val="0063764C"/>
    <w:rsid w:val="00640166"/>
    <w:rsid w:val="00640C81"/>
    <w:rsid w:val="00641015"/>
    <w:rsid w:val="006410CE"/>
    <w:rsid w:val="00641747"/>
    <w:rsid w:val="0064494C"/>
    <w:rsid w:val="00644EB5"/>
    <w:rsid w:val="006452FC"/>
    <w:rsid w:val="0064572A"/>
    <w:rsid w:val="00646491"/>
    <w:rsid w:val="00646AD6"/>
    <w:rsid w:val="00646AE4"/>
    <w:rsid w:val="00646F9A"/>
    <w:rsid w:val="00647593"/>
    <w:rsid w:val="00647603"/>
    <w:rsid w:val="00653452"/>
    <w:rsid w:val="006544A4"/>
    <w:rsid w:val="00654880"/>
    <w:rsid w:val="00655A3C"/>
    <w:rsid w:val="00657464"/>
    <w:rsid w:val="00660429"/>
    <w:rsid w:val="00660C55"/>
    <w:rsid w:val="0066173A"/>
    <w:rsid w:val="006619F5"/>
    <w:rsid w:val="00662655"/>
    <w:rsid w:val="006641C5"/>
    <w:rsid w:val="006642D1"/>
    <w:rsid w:val="00666BEA"/>
    <w:rsid w:val="00667416"/>
    <w:rsid w:val="00671C28"/>
    <w:rsid w:val="0067227B"/>
    <w:rsid w:val="00672716"/>
    <w:rsid w:val="006732F1"/>
    <w:rsid w:val="0067432B"/>
    <w:rsid w:val="006751B1"/>
    <w:rsid w:val="00675861"/>
    <w:rsid w:val="0067695F"/>
    <w:rsid w:val="006769E2"/>
    <w:rsid w:val="00680BE2"/>
    <w:rsid w:val="0068108D"/>
    <w:rsid w:val="00681E9B"/>
    <w:rsid w:val="0068432C"/>
    <w:rsid w:val="006846A0"/>
    <w:rsid w:val="00684F09"/>
    <w:rsid w:val="00685C85"/>
    <w:rsid w:val="0068674E"/>
    <w:rsid w:val="00691838"/>
    <w:rsid w:val="00692F4D"/>
    <w:rsid w:val="006933FC"/>
    <w:rsid w:val="00693738"/>
    <w:rsid w:val="006957BC"/>
    <w:rsid w:val="006A03CE"/>
    <w:rsid w:val="006A088A"/>
    <w:rsid w:val="006A2114"/>
    <w:rsid w:val="006A3105"/>
    <w:rsid w:val="006A40F8"/>
    <w:rsid w:val="006A4A0B"/>
    <w:rsid w:val="006A4F73"/>
    <w:rsid w:val="006A5EDB"/>
    <w:rsid w:val="006A62F0"/>
    <w:rsid w:val="006A741F"/>
    <w:rsid w:val="006A74B2"/>
    <w:rsid w:val="006B4332"/>
    <w:rsid w:val="006B6167"/>
    <w:rsid w:val="006B617B"/>
    <w:rsid w:val="006B7704"/>
    <w:rsid w:val="006B7787"/>
    <w:rsid w:val="006C0694"/>
    <w:rsid w:val="006C15C3"/>
    <w:rsid w:val="006C2EA5"/>
    <w:rsid w:val="006C331F"/>
    <w:rsid w:val="006C3389"/>
    <w:rsid w:val="006C3AE6"/>
    <w:rsid w:val="006C50BF"/>
    <w:rsid w:val="006C5713"/>
    <w:rsid w:val="006C5BC3"/>
    <w:rsid w:val="006C7617"/>
    <w:rsid w:val="006C7912"/>
    <w:rsid w:val="006D0346"/>
    <w:rsid w:val="006D198A"/>
    <w:rsid w:val="006D1E43"/>
    <w:rsid w:val="006D227A"/>
    <w:rsid w:val="006D2548"/>
    <w:rsid w:val="006D3B34"/>
    <w:rsid w:val="006D494E"/>
    <w:rsid w:val="006D4C94"/>
    <w:rsid w:val="006D5172"/>
    <w:rsid w:val="006D5C1D"/>
    <w:rsid w:val="006E1289"/>
    <w:rsid w:val="006E23B8"/>
    <w:rsid w:val="006E25E6"/>
    <w:rsid w:val="006E3626"/>
    <w:rsid w:val="006E3A7F"/>
    <w:rsid w:val="006E3BAB"/>
    <w:rsid w:val="006E4A0F"/>
    <w:rsid w:val="006E4E94"/>
    <w:rsid w:val="006E500F"/>
    <w:rsid w:val="006E75DE"/>
    <w:rsid w:val="006E7984"/>
    <w:rsid w:val="006F0180"/>
    <w:rsid w:val="006F01A2"/>
    <w:rsid w:val="006F030E"/>
    <w:rsid w:val="006F0C15"/>
    <w:rsid w:val="006F106D"/>
    <w:rsid w:val="006F2738"/>
    <w:rsid w:val="006F2899"/>
    <w:rsid w:val="006F36AD"/>
    <w:rsid w:val="006F46C3"/>
    <w:rsid w:val="006F5131"/>
    <w:rsid w:val="006F55AC"/>
    <w:rsid w:val="006F58DD"/>
    <w:rsid w:val="006F5F7B"/>
    <w:rsid w:val="006F6D05"/>
    <w:rsid w:val="006F702E"/>
    <w:rsid w:val="006F736A"/>
    <w:rsid w:val="006F77B2"/>
    <w:rsid w:val="006F7DB1"/>
    <w:rsid w:val="007010FF"/>
    <w:rsid w:val="00701196"/>
    <w:rsid w:val="0070429F"/>
    <w:rsid w:val="0070553F"/>
    <w:rsid w:val="007065A6"/>
    <w:rsid w:val="00706A51"/>
    <w:rsid w:val="00710419"/>
    <w:rsid w:val="0071054C"/>
    <w:rsid w:val="00711478"/>
    <w:rsid w:val="0071165D"/>
    <w:rsid w:val="00712C4E"/>
    <w:rsid w:val="007139E8"/>
    <w:rsid w:val="00713F1C"/>
    <w:rsid w:val="00714801"/>
    <w:rsid w:val="007152B3"/>
    <w:rsid w:val="00715648"/>
    <w:rsid w:val="00715B18"/>
    <w:rsid w:val="007204EF"/>
    <w:rsid w:val="007225A5"/>
    <w:rsid w:val="00723EB5"/>
    <w:rsid w:val="00725290"/>
    <w:rsid w:val="007269E5"/>
    <w:rsid w:val="007279A3"/>
    <w:rsid w:val="0073038A"/>
    <w:rsid w:val="007306D1"/>
    <w:rsid w:val="00731EF2"/>
    <w:rsid w:val="0073306D"/>
    <w:rsid w:val="00733555"/>
    <w:rsid w:val="007346C8"/>
    <w:rsid w:val="007353EA"/>
    <w:rsid w:val="00735DDC"/>
    <w:rsid w:val="0073600F"/>
    <w:rsid w:val="00736C2D"/>
    <w:rsid w:val="0074036C"/>
    <w:rsid w:val="0074041C"/>
    <w:rsid w:val="007423E5"/>
    <w:rsid w:val="0074273B"/>
    <w:rsid w:val="00744805"/>
    <w:rsid w:val="00745E82"/>
    <w:rsid w:val="00746350"/>
    <w:rsid w:val="00747B0B"/>
    <w:rsid w:val="007504F4"/>
    <w:rsid w:val="007512CB"/>
    <w:rsid w:val="00752D1C"/>
    <w:rsid w:val="00753296"/>
    <w:rsid w:val="0075368A"/>
    <w:rsid w:val="007537F4"/>
    <w:rsid w:val="0075474B"/>
    <w:rsid w:val="00754AE8"/>
    <w:rsid w:val="00754F3E"/>
    <w:rsid w:val="00755F13"/>
    <w:rsid w:val="00761D42"/>
    <w:rsid w:val="007620E3"/>
    <w:rsid w:val="00762D30"/>
    <w:rsid w:val="00762D84"/>
    <w:rsid w:val="00762DD8"/>
    <w:rsid w:val="00764CF2"/>
    <w:rsid w:val="007653D5"/>
    <w:rsid w:val="00765EEA"/>
    <w:rsid w:val="00765F89"/>
    <w:rsid w:val="007669C7"/>
    <w:rsid w:val="00766E55"/>
    <w:rsid w:val="00770DB9"/>
    <w:rsid w:val="00771547"/>
    <w:rsid w:val="00775E58"/>
    <w:rsid w:val="00776717"/>
    <w:rsid w:val="00776A55"/>
    <w:rsid w:val="00781762"/>
    <w:rsid w:val="00783F49"/>
    <w:rsid w:val="00784467"/>
    <w:rsid w:val="00784890"/>
    <w:rsid w:val="00784DD8"/>
    <w:rsid w:val="0078643E"/>
    <w:rsid w:val="00790402"/>
    <w:rsid w:val="007912B9"/>
    <w:rsid w:val="00791738"/>
    <w:rsid w:val="00791C89"/>
    <w:rsid w:val="00792313"/>
    <w:rsid w:val="007942B0"/>
    <w:rsid w:val="007949BD"/>
    <w:rsid w:val="00795EB7"/>
    <w:rsid w:val="0079658A"/>
    <w:rsid w:val="007965B1"/>
    <w:rsid w:val="00796687"/>
    <w:rsid w:val="007970A0"/>
    <w:rsid w:val="00797C2B"/>
    <w:rsid w:val="007A1ABB"/>
    <w:rsid w:val="007A2831"/>
    <w:rsid w:val="007A573C"/>
    <w:rsid w:val="007A64AB"/>
    <w:rsid w:val="007A66FA"/>
    <w:rsid w:val="007A7585"/>
    <w:rsid w:val="007B0BC0"/>
    <w:rsid w:val="007B18E8"/>
    <w:rsid w:val="007B21A6"/>
    <w:rsid w:val="007B24FA"/>
    <w:rsid w:val="007B346F"/>
    <w:rsid w:val="007B34AD"/>
    <w:rsid w:val="007B3C55"/>
    <w:rsid w:val="007B6CC9"/>
    <w:rsid w:val="007B7C69"/>
    <w:rsid w:val="007C15E9"/>
    <w:rsid w:val="007C180D"/>
    <w:rsid w:val="007C1D25"/>
    <w:rsid w:val="007C2107"/>
    <w:rsid w:val="007C2330"/>
    <w:rsid w:val="007C2C19"/>
    <w:rsid w:val="007C38F7"/>
    <w:rsid w:val="007C542A"/>
    <w:rsid w:val="007C5CEB"/>
    <w:rsid w:val="007C728B"/>
    <w:rsid w:val="007D0204"/>
    <w:rsid w:val="007D0AA2"/>
    <w:rsid w:val="007D2C9B"/>
    <w:rsid w:val="007D4840"/>
    <w:rsid w:val="007D4977"/>
    <w:rsid w:val="007D6780"/>
    <w:rsid w:val="007E04AA"/>
    <w:rsid w:val="007E1783"/>
    <w:rsid w:val="007E18A4"/>
    <w:rsid w:val="007E2702"/>
    <w:rsid w:val="007E2C43"/>
    <w:rsid w:val="007E3CBF"/>
    <w:rsid w:val="007E3D2A"/>
    <w:rsid w:val="007E3E5C"/>
    <w:rsid w:val="007E464F"/>
    <w:rsid w:val="007E657A"/>
    <w:rsid w:val="007E6FB1"/>
    <w:rsid w:val="007F04BC"/>
    <w:rsid w:val="007F16C8"/>
    <w:rsid w:val="007F1AAC"/>
    <w:rsid w:val="007F1D88"/>
    <w:rsid w:val="007F4003"/>
    <w:rsid w:val="007F4071"/>
    <w:rsid w:val="007F4740"/>
    <w:rsid w:val="007F53D3"/>
    <w:rsid w:val="007F5F51"/>
    <w:rsid w:val="00800246"/>
    <w:rsid w:val="00800E5F"/>
    <w:rsid w:val="00801CB0"/>
    <w:rsid w:val="008025AB"/>
    <w:rsid w:val="008046D1"/>
    <w:rsid w:val="00804DDD"/>
    <w:rsid w:val="008061D2"/>
    <w:rsid w:val="0080700E"/>
    <w:rsid w:val="008070E1"/>
    <w:rsid w:val="008074FC"/>
    <w:rsid w:val="00810101"/>
    <w:rsid w:val="0081024B"/>
    <w:rsid w:val="00810C7C"/>
    <w:rsid w:val="00810F85"/>
    <w:rsid w:val="00812902"/>
    <w:rsid w:val="00813837"/>
    <w:rsid w:val="008138F4"/>
    <w:rsid w:val="00813B27"/>
    <w:rsid w:val="00813B68"/>
    <w:rsid w:val="0081437A"/>
    <w:rsid w:val="008144B8"/>
    <w:rsid w:val="008145DB"/>
    <w:rsid w:val="008157AB"/>
    <w:rsid w:val="00815AC0"/>
    <w:rsid w:val="00816EBD"/>
    <w:rsid w:val="00817C2E"/>
    <w:rsid w:val="0082040B"/>
    <w:rsid w:val="00820686"/>
    <w:rsid w:val="008221F3"/>
    <w:rsid w:val="008228CB"/>
    <w:rsid w:val="00822F0C"/>
    <w:rsid w:val="008237AB"/>
    <w:rsid w:val="00827A41"/>
    <w:rsid w:val="00827D0A"/>
    <w:rsid w:val="00830E03"/>
    <w:rsid w:val="00830EFB"/>
    <w:rsid w:val="00831A4C"/>
    <w:rsid w:val="00831A67"/>
    <w:rsid w:val="0083254A"/>
    <w:rsid w:val="00833215"/>
    <w:rsid w:val="00833B36"/>
    <w:rsid w:val="00834D6D"/>
    <w:rsid w:val="00834E7C"/>
    <w:rsid w:val="00834FEF"/>
    <w:rsid w:val="00836666"/>
    <w:rsid w:val="00840238"/>
    <w:rsid w:val="008422B1"/>
    <w:rsid w:val="008424D2"/>
    <w:rsid w:val="00842D70"/>
    <w:rsid w:val="00843C4B"/>
    <w:rsid w:val="00845BB6"/>
    <w:rsid w:val="008469EF"/>
    <w:rsid w:val="008506AB"/>
    <w:rsid w:val="0085101F"/>
    <w:rsid w:val="008519EB"/>
    <w:rsid w:val="008521CB"/>
    <w:rsid w:val="00853387"/>
    <w:rsid w:val="00853855"/>
    <w:rsid w:val="00853904"/>
    <w:rsid w:val="00853BDC"/>
    <w:rsid w:val="00854F4C"/>
    <w:rsid w:val="008553E4"/>
    <w:rsid w:val="008573F9"/>
    <w:rsid w:val="008579E4"/>
    <w:rsid w:val="00857CF4"/>
    <w:rsid w:val="0086074D"/>
    <w:rsid w:val="00862E94"/>
    <w:rsid w:val="008637B8"/>
    <w:rsid w:val="00864D6C"/>
    <w:rsid w:val="008659D9"/>
    <w:rsid w:val="0086688F"/>
    <w:rsid w:val="00866D96"/>
    <w:rsid w:val="00867E4F"/>
    <w:rsid w:val="00871441"/>
    <w:rsid w:val="0087174D"/>
    <w:rsid w:val="008720BA"/>
    <w:rsid w:val="008727E9"/>
    <w:rsid w:val="00873417"/>
    <w:rsid w:val="008743EF"/>
    <w:rsid w:val="0087540D"/>
    <w:rsid w:val="00875898"/>
    <w:rsid w:val="008761A1"/>
    <w:rsid w:val="008770C4"/>
    <w:rsid w:val="0087750A"/>
    <w:rsid w:val="00877AB0"/>
    <w:rsid w:val="00877E9F"/>
    <w:rsid w:val="00881AE0"/>
    <w:rsid w:val="00881F22"/>
    <w:rsid w:val="008822CE"/>
    <w:rsid w:val="00882484"/>
    <w:rsid w:val="0088407C"/>
    <w:rsid w:val="0088461A"/>
    <w:rsid w:val="008850D8"/>
    <w:rsid w:val="0088570A"/>
    <w:rsid w:val="00886E2B"/>
    <w:rsid w:val="0089082F"/>
    <w:rsid w:val="00890BBF"/>
    <w:rsid w:val="00892B16"/>
    <w:rsid w:val="00892FB5"/>
    <w:rsid w:val="00893C9B"/>
    <w:rsid w:val="00893E72"/>
    <w:rsid w:val="00896149"/>
    <w:rsid w:val="0089645F"/>
    <w:rsid w:val="00897471"/>
    <w:rsid w:val="008A0444"/>
    <w:rsid w:val="008A064D"/>
    <w:rsid w:val="008A1B04"/>
    <w:rsid w:val="008A1B5F"/>
    <w:rsid w:val="008A1CFB"/>
    <w:rsid w:val="008A280F"/>
    <w:rsid w:val="008A2A35"/>
    <w:rsid w:val="008A3969"/>
    <w:rsid w:val="008A3C9A"/>
    <w:rsid w:val="008A7E75"/>
    <w:rsid w:val="008B0711"/>
    <w:rsid w:val="008B12D1"/>
    <w:rsid w:val="008B1CD8"/>
    <w:rsid w:val="008B1CE8"/>
    <w:rsid w:val="008B452F"/>
    <w:rsid w:val="008B5B7E"/>
    <w:rsid w:val="008B7148"/>
    <w:rsid w:val="008C200D"/>
    <w:rsid w:val="008C2DBB"/>
    <w:rsid w:val="008C338C"/>
    <w:rsid w:val="008C3425"/>
    <w:rsid w:val="008C3D49"/>
    <w:rsid w:val="008C422B"/>
    <w:rsid w:val="008C4A6B"/>
    <w:rsid w:val="008C5553"/>
    <w:rsid w:val="008C5D01"/>
    <w:rsid w:val="008C627D"/>
    <w:rsid w:val="008D026D"/>
    <w:rsid w:val="008D041F"/>
    <w:rsid w:val="008D065C"/>
    <w:rsid w:val="008D082A"/>
    <w:rsid w:val="008D2A61"/>
    <w:rsid w:val="008D3116"/>
    <w:rsid w:val="008D53FF"/>
    <w:rsid w:val="008D5F08"/>
    <w:rsid w:val="008D6986"/>
    <w:rsid w:val="008D7938"/>
    <w:rsid w:val="008E0366"/>
    <w:rsid w:val="008E2595"/>
    <w:rsid w:val="008E3BEA"/>
    <w:rsid w:val="008E7219"/>
    <w:rsid w:val="008F031A"/>
    <w:rsid w:val="008F1614"/>
    <w:rsid w:val="008F2BA5"/>
    <w:rsid w:val="008F3A29"/>
    <w:rsid w:val="008F3BB8"/>
    <w:rsid w:val="008F562D"/>
    <w:rsid w:val="008F6CF7"/>
    <w:rsid w:val="008F6D8C"/>
    <w:rsid w:val="008F7FC8"/>
    <w:rsid w:val="00900327"/>
    <w:rsid w:val="00900784"/>
    <w:rsid w:val="0090138A"/>
    <w:rsid w:val="00901B2D"/>
    <w:rsid w:val="00902CBE"/>
    <w:rsid w:val="00903380"/>
    <w:rsid w:val="00903445"/>
    <w:rsid w:val="00904E48"/>
    <w:rsid w:val="009051AC"/>
    <w:rsid w:val="00906B0F"/>
    <w:rsid w:val="00906D1C"/>
    <w:rsid w:val="009074B9"/>
    <w:rsid w:val="00910108"/>
    <w:rsid w:val="00910C6D"/>
    <w:rsid w:val="00912224"/>
    <w:rsid w:val="00913051"/>
    <w:rsid w:val="00914062"/>
    <w:rsid w:val="00914115"/>
    <w:rsid w:val="00914983"/>
    <w:rsid w:val="00916FC9"/>
    <w:rsid w:val="00917A15"/>
    <w:rsid w:val="00917E16"/>
    <w:rsid w:val="00920526"/>
    <w:rsid w:val="00921CBE"/>
    <w:rsid w:val="00922659"/>
    <w:rsid w:val="009226AB"/>
    <w:rsid w:val="00922B63"/>
    <w:rsid w:val="00923ADC"/>
    <w:rsid w:val="009240C0"/>
    <w:rsid w:val="00925217"/>
    <w:rsid w:val="009254DF"/>
    <w:rsid w:val="0092554C"/>
    <w:rsid w:val="0092594B"/>
    <w:rsid w:val="009267A6"/>
    <w:rsid w:val="00926FE4"/>
    <w:rsid w:val="00930214"/>
    <w:rsid w:val="00930668"/>
    <w:rsid w:val="009316F3"/>
    <w:rsid w:val="00932CC1"/>
    <w:rsid w:val="0093389B"/>
    <w:rsid w:val="00934B81"/>
    <w:rsid w:val="0093517A"/>
    <w:rsid w:val="009358D2"/>
    <w:rsid w:val="00935EF8"/>
    <w:rsid w:val="0093635C"/>
    <w:rsid w:val="00941589"/>
    <w:rsid w:val="00941924"/>
    <w:rsid w:val="00944031"/>
    <w:rsid w:val="00944FB3"/>
    <w:rsid w:val="00945BEB"/>
    <w:rsid w:val="00945FC4"/>
    <w:rsid w:val="00947C5D"/>
    <w:rsid w:val="00947FF4"/>
    <w:rsid w:val="00950388"/>
    <w:rsid w:val="00950580"/>
    <w:rsid w:val="00950EBB"/>
    <w:rsid w:val="0095144A"/>
    <w:rsid w:val="0095175C"/>
    <w:rsid w:val="009534C2"/>
    <w:rsid w:val="00953D6B"/>
    <w:rsid w:val="00953E21"/>
    <w:rsid w:val="00955915"/>
    <w:rsid w:val="00956F6D"/>
    <w:rsid w:val="0095721D"/>
    <w:rsid w:val="00957F01"/>
    <w:rsid w:val="0096027A"/>
    <w:rsid w:val="00961503"/>
    <w:rsid w:val="00961D28"/>
    <w:rsid w:val="00962A47"/>
    <w:rsid w:val="009638D6"/>
    <w:rsid w:val="00963DC7"/>
    <w:rsid w:val="00966259"/>
    <w:rsid w:val="00970BE3"/>
    <w:rsid w:val="00972062"/>
    <w:rsid w:val="00974B74"/>
    <w:rsid w:val="00975E74"/>
    <w:rsid w:val="00975F3A"/>
    <w:rsid w:val="00975F7B"/>
    <w:rsid w:val="009768D0"/>
    <w:rsid w:val="00976C66"/>
    <w:rsid w:val="00977152"/>
    <w:rsid w:val="0097727D"/>
    <w:rsid w:val="00982DF9"/>
    <w:rsid w:val="00984809"/>
    <w:rsid w:val="00985A0B"/>
    <w:rsid w:val="0098720A"/>
    <w:rsid w:val="00987796"/>
    <w:rsid w:val="00992EAD"/>
    <w:rsid w:val="00993DD3"/>
    <w:rsid w:val="0099403C"/>
    <w:rsid w:val="0099484D"/>
    <w:rsid w:val="00995443"/>
    <w:rsid w:val="00997DCD"/>
    <w:rsid w:val="009A0744"/>
    <w:rsid w:val="009A1548"/>
    <w:rsid w:val="009A1F14"/>
    <w:rsid w:val="009A31C8"/>
    <w:rsid w:val="009A32C4"/>
    <w:rsid w:val="009A6EC6"/>
    <w:rsid w:val="009A7A0F"/>
    <w:rsid w:val="009B0559"/>
    <w:rsid w:val="009B0FB0"/>
    <w:rsid w:val="009B102F"/>
    <w:rsid w:val="009B1702"/>
    <w:rsid w:val="009B1898"/>
    <w:rsid w:val="009B1A2F"/>
    <w:rsid w:val="009B1EE2"/>
    <w:rsid w:val="009B214E"/>
    <w:rsid w:val="009B2B1D"/>
    <w:rsid w:val="009B400F"/>
    <w:rsid w:val="009B40C7"/>
    <w:rsid w:val="009B4941"/>
    <w:rsid w:val="009B555B"/>
    <w:rsid w:val="009B5F7F"/>
    <w:rsid w:val="009B73CC"/>
    <w:rsid w:val="009B7937"/>
    <w:rsid w:val="009C0527"/>
    <w:rsid w:val="009C092B"/>
    <w:rsid w:val="009C0C10"/>
    <w:rsid w:val="009C0DEC"/>
    <w:rsid w:val="009C1826"/>
    <w:rsid w:val="009C237D"/>
    <w:rsid w:val="009C38FE"/>
    <w:rsid w:val="009C456D"/>
    <w:rsid w:val="009C5641"/>
    <w:rsid w:val="009C5B08"/>
    <w:rsid w:val="009C5F16"/>
    <w:rsid w:val="009C5F8D"/>
    <w:rsid w:val="009C67E7"/>
    <w:rsid w:val="009C6A31"/>
    <w:rsid w:val="009C7A02"/>
    <w:rsid w:val="009C7F42"/>
    <w:rsid w:val="009C7F45"/>
    <w:rsid w:val="009D084C"/>
    <w:rsid w:val="009D09A7"/>
    <w:rsid w:val="009D338E"/>
    <w:rsid w:val="009D41F2"/>
    <w:rsid w:val="009D50CD"/>
    <w:rsid w:val="009D54B3"/>
    <w:rsid w:val="009D5CAC"/>
    <w:rsid w:val="009E0320"/>
    <w:rsid w:val="009E0377"/>
    <w:rsid w:val="009E075F"/>
    <w:rsid w:val="009E092F"/>
    <w:rsid w:val="009E0A5B"/>
    <w:rsid w:val="009E2DE9"/>
    <w:rsid w:val="009E365E"/>
    <w:rsid w:val="009E395A"/>
    <w:rsid w:val="009E4321"/>
    <w:rsid w:val="009E4E8A"/>
    <w:rsid w:val="009E59F0"/>
    <w:rsid w:val="009E6712"/>
    <w:rsid w:val="009E7DCE"/>
    <w:rsid w:val="009F1000"/>
    <w:rsid w:val="009F1448"/>
    <w:rsid w:val="009F265B"/>
    <w:rsid w:val="009F3C4A"/>
    <w:rsid w:val="009F4381"/>
    <w:rsid w:val="009F458D"/>
    <w:rsid w:val="009F4616"/>
    <w:rsid w:val="009F504C"/>
    <w:rsid w:val="00A01F40"/>
    <w:rsid w:val="00A02047"/>
    <w:rsid w:val="00A02598"/>
    <w:rsid w:val="00A029A8"/>
    <w:rsid w:val="00A031E5"/>
    <w:rsid w:val="00A044C1"/>
    <w:rsid w:val="00A046CF"/>
    <w:rsid w:val="00A04729"/>
    <w:rsid w:val="00A050E1"/>
    <w:rsid w:val="00A05339"/>
    <w:rsid w:val="00A0587C"/>
    <w:rsid w:val="00A06046"/>
    <w:rsid w:val="00A06D2C"/>
    <w:rsid w:val="00A06D5E"/>
    <w:rsid w:val="00A07099"/>
    <w:rsid w:val="00A072D1"/>
    <w:rsid w:val="00A07677"/>
    <w:rsid w:val="00A10044"/>
    <w:rsid w:val="00A1111C"/>
    <w:rsid w:val="00A1158A"/>
    <w:rsid w:val="00A117D2"/>
    <w:rsid w:val="00A11934"/>
    <w:rsid w:val="00A13038"/>
    <w:rsid w:val="00A14126"/>
    <w:rsid w:val="00A142A6"/>
    <w:rsid w:val="00A1444D"/>
    <w:rsid w:val="00A158EC"/>
    <w:rsid w:val="00A17E53"/>
    <w:rsid w:val="00A22235"/>
    <w:rsid w:val="00A22243"/>
    <w:rsid w:val="00A23A0B"/>
    <w:rsid w:val="00A24E9A"/>
    <w:rsid w:val="00A26410"/>
    <w:rsid w:val="00A269E3"/>
    <w:rsid w:val="00A310A9"/>
    <w:rsid w:val="00A31A97"/>
    <w:rsid w:val="00A34069"/>
    <w:rsid w:val="00A345FF"/>
    <w:rsid w:val="00A34B17"/>
    <w:rsid w:val="00A370FA"/>
    <w:rsid w:val="00A37F1B"/>
    <w:rsid w:val="00A40B91"/>
    <w:rsid w:val="00A425BE"/>
    <w:rsid w:val="00A42C49"/>
    <w:rsid w:val="00A42E9F"/>
    <w:rsid w:val="00A43FCC"/>
    <w:rsid w:val="00A44473"/>
    <w:rsid w:val="00A465BE"/>
    <w:rsid w:val="00A476CA"/>
    <w:rsid w:val="00A47723"/>
    <w:rsid w:val="00A50CEC"/>
    <w:rsid w:val="00A52509"/>
    <w:rsid w:val="00A52D0D"/>
    <w:rsid w:val="00A53AE8"/>
    <w:rsid w:val="00A55890"/>
    <w:rsid w:val="00A5680E"/>
    <w:rsid w:val="00A5756B"/>
    <w:rsid w:val="00A5792E"/>
    <w:rsid w:val="00A57FFC"/>
    <w:rsid w:val="00A61561"/>
    <w:rsid w:val="00A61DDA"/>
    <w:rsid w:val="00A62448"/>
    <w:rsid w:val="00A6543B"/>
    <w:rsid w:val="00A65633"/>
    <w:rsid w:val="00A65718"/>
    <w:rsid w:val="00A65F50"/>
    <w:rsid w:val="00A6737A"/>
    <w:rsid w:val="00A705A3"/>
    <w:rsid w:val="00A72027"/>
    <w:rsid w:val="00A733D8"/>
    <w:rsid w:val="00A7358D"/>
    <w:rsid w:val="00A73600"/>
    <w:rsid w:val="00A74673"/>
    <w:rsid w:val="00A748AB"/>
    <w:rsid w:val="00A75E56"/>
    <w:rsid w:val="00A77280"/>
    <w:rsid w:val="00A777D1"/>
    <w:rsid w:val="00A77E11"/>
    <w:rsid w:val="00A812F9"/>
    <w:rsid w:val="00A824C7"/>
    <w:rsid w:val="00A826C0"/>
    <w:rsid w:val="00A8279C"/>
    <w:rsid w:val="00A8353F"/>
    <w:rsid w:val="00A8403B"/>
    <w:rsid w:val="00A845AA"/>
    <w:rsid w:val="00A84926"/>
    <w:rsid w:val="00A84C57"/>
    <w:rsid w:val="00A8689F"/>
    <w:rsid w:val="00A915A8"/>
    <w:rsid w:val="00A91824"/>
    <w:rsid w:val="00A91C16"/>
    <w:rsid w:val="00A91DDA"/>
    <w:rsid w:val="00A93354"/>
    <w:rsid w:val="00A936BA"/>
    <w:rsid w:val="00A93A59"/>
    <w:rsid w:val="00A94BA7"/>
    <w:rsid w:val="00A94C4C"/>
    <w:rsid w:val="00A96E41"/>
    <w:rsid w:val="00A97F30"/>
    <w:rsid w:val="00AA13A3"/>
    <w:rsid w:val="00AA1609"/>
    <w:rsid w:val="00AA19E3"/>
    <w:rsid w:val="00AA256F"/>
    <w:rsid w:val="00AA3437"/>
    <w:rsid w:val="00AA3B0A"/>
    <w:rsid w:val="00AA46D6"/>
    <w:rsid w:val="00AA4DCA"/>
    <w:rsid w:val="00AA5097"/>
    <w:rsid w:val="00AA515C"/>
    <w:rsid w:val="00AA6177"/>
    <w:rsid w:val="00AA6D2A"/>
    <w:rsid w:val="00AA6FC1"/>
    <w:rsid w:val="00AA7BA3"/>
    <w:rsid w:val="00AA7F35"/>
    <w:rsid w:val="00AB008E"/>
    <w:rsid w:val="00AB037C"/>
    <w:rsid w:val="00AB3260"/>
    <w:rsid w:val="00AB368E"/>
    <w:rsid w:val="00AB3AAB"/>
    <w:rsid w:val="00AB3B58"/>
    <w:rsid w:val="00AB3CDC"/>
    <w:rsid w:val="00AB3D24"/>
    <w:rsid w:val="00AB491B"/>
    <w:rsid w:val="00AB4FB2"/>
    <w:rsid w:val="00AB5921"/>
    <w:rsid w:val="00AB6173"/>
    <w:rsid w:val="00AB7649"/>
    <w:rsid w:val="00AC087C"/>
    <w:rsid w:val="00AC0D1F"/>
    <w:rsid w:val="00AC15C0"/>
    <w:rsid w:val="00AC2B14"/>
    <w:rsid w:val="00AC506D"/>
    <w:rsid w:val="00AC5938"/>
    <w:rsid w:val="00AC72E9"/>
    <w:rsid w:val="00AC74A5"/>
    <w:rsid w:val="00AC7FC6"/>
    <w:rsid w:val="00AD1F21"/>
    <w:rsid w:val="00AD2A23"/>
    <w:rsid w:val="00AD3606"/>
    <w:rsid w:val="00AD3B3C"/>
    <w:rsid w:val="00AD3BF7"/>
    <w:rsid w:val="00AD50B4"/>
    <w:rsid w:val="00AD64DD"/>
    <w:rsid w:val="00AD66BD"/>
    <w:rsid w:val="00AD79EA"/>
    <w:rsid w:val="00AD7B01"/>
    <w:rsid w:val="00AE098A"/>
    <w:rsid w:val="00AE1B8B"/>
    <w:rsid w:val="00AE4627"/>
    <w:rsid w:val="00AE5237"/>
    <w:rsid w:val="00AE5789"/>
    <w:rsid w:val="00AE6DF4"/>
    <w:rsid w:val="00AF1F36"/>
    <w:rsid w:val="00AF2BF4"/>
    <w:rsid w:val="00AF2DCF"/>
    <w:rsid w:val="00AF33B3"/>
    <w:rsid w:val="00AF3F6D"/>
    <w:rsid w:val="00AF423C"/>
    <w:rsid w:val="00AF4B90"/>
    <w:rsid w:val="00AF5156"/>
    <w:rsid w:val="00AF53FF"/>
    <w:rsid w:val="00AF5E6C"/>
    <w:rsid w:val="00B00C8D"/>
    <w:rsid w:val="00B01570"/>
    <w:rsid w:val="00B024FD"/>
    <w:rsid w:val="00B05CBA"/>
    <w:rsid w:val="00B07664"/>
    <w:rsid w:val="00B120DE"/>
    <w:rsid w:val="00B12A44"/>
    <w:rsid w:val="00B1357A"/>
    <w:rsid w:val="00B16E98"/>
    <w:rsid w:val="00B17803"/>
    <w:rsid w:val="00B17871"/>
    <w:rsid w:val="00B17F07"/>
    <w:rsid w:val="00B21807"/>
    <w:rsid w:val="00B24502"/>
    <w:rsid w:val="00B253E9"/>
    <w:rsid w:val="00B255F7"/>
    <w:rsid w:val="00B264BA"/>
    <w:rsid w:val="00B2680D"/>
    <w:rsid w:val="00B305F3"/>
    <w:rsid w:val="00B31241"/>
    <w:rsid w:val="00B32FA0"/>
    <w:rsid w:val="00B3316E"/>
    <w:rsid w:val="00B35317"/>
    <w:rsid w:val="00B3594A"/>
    <w:rsid w:val="00B36929"/>
    <w:rsid w:val="00B40C50"/>
    <w:rsid w:val="00B421C9"/>
    <w:rsid w:val="00B429D9"/>
    <w:rsid w:val="00B42D4C"/>
    <w:rsid w:val="00B42F3C"/>
    <w:rsid w:val="00B4409D"/>
    <w:rsid w:val="00B44444"/>
    <w:rsid w:val="00B44CB1"/>
    <w:rsid w:val="00B44E8D"/>
    <w:rsid w:val="00B467EB"/>
    <w:rsid w:val="00B46E5B"/>
    <w:rsid w:val="00B47317"/>
    <w:rsid w:val="00B50EEB"/>
    <w:rsid w:val="00B5116D"/>
    <w:rsid w:val="00B52D45"/>
    <w:rsid w:val="00B5495E"/>
    <w:rsid w:val="00B54E12"/>
    <w:rsid w:val="00B55322"/>
    <w:rsid w:val="00B56966"/>
    <w:rsid w:val="00B56E47"/>
    <w:rsid w:val="00B60956"/>
    <w:rsid w:val="00B60F71"/>
    <w:rsid w:val="00B6155A"/>
    <w:rsid w:val="00B61C1E"/>
    <w:rsid w:val="00B63E22"/>
    <w:rsid w:val="00B64C4E"/>
    <w:rsid w:val="00B65C01"/>
    <w:rsid w:val="00B666F4"/>
    <w:rsid w:val="00B66D6B"/>
    <w:rsid w:val="00B67084"/>
    <w:rsid w:val="00B70778"/>
    <w:rsid w:val="00B72BAB"/>
    <w:rsid w:val="00B730E5"/>
    <w:rsid w:val="00B731E8"/>
    <w:rsid w:val="00B732F9"/>
    <w:rsid w:val="00B739E4"/>
    <w:rsid w:val="00B762A0"/>
    <w:rsid w:val="00B77F2A"/>
    <w:rsid w:val="00B8203A"/>
    <w:rsid w:val="00B8505A"/>
    <w:rsid w:val="00B86A05"/>
    <w:rsid w:val="00B87483"/>
    <w:rsid w:val="00B87DAE"/>
    <w:rsid w:val="00B90F12"/>
    <w:rsid w:val="00B91A26"/>
    <w:rsid w:val="00B93163"/>
    <w:rsid w:val="00B947AE"/>
    <w:rsid w:val="00B947BD"/>
    <w:rsid w:val="00B95535"/>
    <w:rsid w:val="00B963D4"/>
    <w:rsid w:val="00B96457"/>
    <w:rsid w:val="00B9727F"/>
    <w:rsid w:val="00B976A9"/>
    <w:rsid w:val="00BA04C9"/>
    <w:rsid w:val="00BA0514"/>
    <w:rsid w:val="00BA0A95"/>
    <w:rsid w:val="00BA1741"/>
    <w:rsid w:val="00BA22F2"/>
    <w:rsid w:val="00BA25DF"/>
    <w:rsid w:val="00BA3212"/>
    <w:rsid w:val="00BA36B7"/>
    <w:rsid w:val="00BA3B0F"/>
    <w:rsid w:val="00BA3FD4"/>
    <w:rsid w:val="00BA473D"/>
    <w:rsid w:val="00BA4DD1"/>
    <w:rsid w:val="00BA59F6"/>
    <w:rsid w:val="00BB13A2"/>
    <w:rsid w:val="00BB18B6"/>
    <w:rsid w:val="00BB1DD4"/>
    <w:rsid w:val="00BB4BC2"/>
    <w:rsid w:val="00BB6100"/>
    <w:rsid w:val="00BB6632"/>
    <w:rsid w:val="00BB6AC3"/>
    <w:rsid w:val="00BB6F0B"/>
    <w:rsid w:val="00BB6FAC"/>
    <w:rsid w:val="00BB7779"/>
    <w:rsid w:val="00BB7E6B"/>
    <w:rsid w:val="00BC0484"/>
    <w:rsid w:val="00BC23AA"/>
    <w:rsid w:val="00BC2646"/>
    <w:rsid w:val="00BC2B19"/>
    <w:rsid w:val="00BC2E08"/>
    <w:rsid w:val="00BC331A"/>
    <w:rsid w:val="00BC624C"/>
    <w:rsid w:val="00BC648B"/>
    <w:rsid w:val="00BD0947"/>
    <w:rsid w:val="00BD114D"/>
    <w:rsid w:val="00BD1852"/>
    <w:rsid w:val="00BD352A"/>
    <w:rsid w:val="00BD3E42"/>
    <w:rsid w:val="00BD4C13"/>
    <w:rsid w:val="00BD5161"/>
    <w:rsid w:val="00BD6677"/>
    <w:rsid w:val="00BD75C0"/>
    <w:rsid w:val="00BD78CE"/>
    <w:rsid w:val="00BE2432"/>
    <w:rsid w:val="00BE2B16"/>
    <w:rsid w:val="00BE2F1B"/>
    <w:rsid w:val="00BE379A"/>
    <w:rsid w:val="00BE3D83"/>
    <w:rsid w:val="00BE4F75"/>
    <w:rsid w:val="00BE5DC1"/>
    <w:rsid w:val="00BE6B0B"/>
    <w:rsid w:val="00BF0011"/>
    <w:rsid w:val="00BF0BF4"/>
    <w:rsid w:val="00BF1ABE"/>
    <w:rsid w:val="00BF21F7"/>
    <w:rsid w:val="00BF28A8"/>
    <w:rsid w:val="00BF42B3"/>
    <w:rsid w:val="00BF5A1B"/>
    <w:rsid w:val="00BF5C20"/>
    <w:rsid w:val="00BF6567"/>
    <w:rsid w:val="00BF703A"/>
    <w:rsid w:val="00C0142E"/>
    <w:rsid w:val="00C020DB"/>
    <w:rsid w:val="00C0235B"/>
    <w:rsid w:val="00C032D4"/>
    <w:rsid w:val="00C04BB7"/>
    <w:rsid w:val="00C05DB2"/>
    <w:rsid w:val="00C067B8"/>
    <w:rsid w:val="00C070D9"/>
    <w:rsid w:val="00C1111E"/>
    <w:rsid w:val="00C11FEC"/>
    <w:rsid w:val="00C1343C"/>
    <w:rsid w:val="00C13F3B"/>
    <w:rsid w:val="00C14F85"/>
    <w:rsid w:val="00C159B3"/>
    <w:rsid w:val="00C15D81"/>
    <w:rsid w:val="00C15E9D"/>
    <w:rsid w:val="00C17B72"/>
    <w:rsid w:val="00C20918"/>
    <w:rsid w:val="00C20FD3"/>
    <w:rsid w:val="00C249F9"/>
    <w:rsid w:val="00C25DBD"/>
    <w:rsid w:val="00C260F6"/>
    <w:rsid w:val="00C2696A"/>
    <w:rsid w:val="00C276F8"/>
    <w:rsid w:val="00C30D49"/>
    <w:rsid w:val="00C31210"/>
    <w:rsid w:val="00C31650"/>
    <w:rsid w:val="00C3196B"/>
    <w:rsid w:val="00C31A42"/>
    <w:rsid w:val="00C32BCD"/>
    <w:rsid w:val="00C32D8F"/>
    <w:rsid w:val="00C339BA"/>
    <w:rsid w:val="00C34F87"/>
    <w:rsid w:val="00C357C4"/>
    <w:rsid w:val="00C35FF9"/>
    <w:rsid w:val="00C36E40"/>
    <w:rsid w:val="00C3778A"/>
    <w:rsid w:val="00C4001B"/>
    <w:rsid w:val="00C410ED"/>
    <w:rsid w:val="00C41D96"/>
    <w:rsid w:val="00C4340D"/>
    <w:rsid w:val="00C437BB"/>
    <w:rsid w:val="00C43CD7"/>
    <w:rsid w:val="00C445F1"/>
    <w:rsid w:val="00C44B86"/>
    <w:rsid w:val="00C46E37"/>
    <w:rsid w:val="00C471EB"/>
    <w:rsid w:val="00C51789"/>
    <w:rsid w:val="00C519EC"/>
    <w:rsid w:val="00C52AE8"/>
    <w:rsid w:val="00C535A4"/>
    <w:rsid w:val="00C56617"/>
    <w:rsid w:val="00C56A72"/>
    <w:rsid w:val="00C57FAB"/>
    <w:rsid w:val="00C60ACD"/>
    <w:rsid w:val="00C6108A"/>
    <w:rsid w:val="00C6286B"/>
    <w:rsid w:val="00C629F1"/>
    <w:rsid w:val="00C62A6A"/>
    <w:rsid w:val="00C62FB2"/>
    <w:rsid w:val="00C638F3"/>
    <w:rsid w:val="00C63B46"/>
    <w:rsid w:val="00C644C3"/>
    <w:rsid w:val="00C650F8"/>
    <w:rsid w:val="00C65D07"/>
    <w:rsid w:val="00C6609E"/>
    <w:rsid w:val="00C67671"/>
    <w:rsid w:val="00C67A73"/>
    <w:rsid w:val="00C67CCA"/>
    <w:rsid w:val="00C71D98"/>
    <w:rsid w:val="00C73CC9"/>
    <w:rsid w:val="00C762D5"/>
    <w:rsid w:val="00C76555"/>
    <w:rsid w:val="00C76B6E"/>
    <w:rsid w:val="00C772C0"/>
    <w:rsid w:val="00C81199"/>
    <w:rsid w:val="00C82303"/>
    <w:rsid w:val="00C82338"/>
    <w:rsid w:val="00C82490"/>
    <w:rsid w:val="00C83112"/>
    <w:rsid w:val="00C8374A"/>
    <w:rsid w:val="00C838CB"/>
    <w:rsid w:val="00C851C9"/>
    <w:rsid w:val="00C86F59"/>
    <w:rsid w:val="00C87FB6"/>
    <w:rsid w:val="00C9094C"/>
    <w:rsid w:val="00C90E90"/>
    <w:rsid w:val="00C918F3"/>
    <w:rsid w:val="00C91FAE"/>
    <w:rsid w:val="00C930EF"/>
    <w:rsid w:val="00C933B9"/>
    <w:rsid w:val="00C9383C"/>
    <w:rsid w:val="00C93CE0"/>
    <w:rsid w:val="00C969C8"/>
    <w:rsid w:val="00C97184"/>
    <w:rsid w:val="00C97C0E"/>
    <w:rsid w:val="00CA0328"/>
    <w:rsid w:val="00CA2B31"/>
    <w:rsid w:val="00CA33DC"/>
    <w:rsid w:val="00CA38AC"/>
    <w:rsid w:val="00CA470C"/>
    <w:rsid w:val="00CA51EF"/>
    <w:rsid w:val="00CA6358"/>
    <w:rsid w:val="00CA67B2"/>
    <w:rsid w:val="00CA6CCA"/>
    <w:rsid w:val="00CA71E8"/>
    <w:rsid w:val="00CB0C54"/>
    <w:rsid w:val="00CB29E9"/>
    <w:rsid w:val="00CB3AB4"/>
    <w:rsid w:val="00CB4A28"/>
    <w:rsid w:val="00CB5E78"/>
    <w:rsid w:val="00CB5F13"/>
    <w:rsid w:val="00CB6E0A"/>
    <w:rsid w:val="00CB76CC"/>
    <w:rsid w:val="00CC03DA"/>
    <w:rsid w:val="00CC098C"/>
    <w:rsid w:val="00CC13C7"/>
    <w:rsid w:val="00CC3E62"/>
    <w:rsid w:val="00CC5810"/>
    <w:rsid w:val="00CC6A73"/>
    <w:rsid w:val="00CC7A22"/>
    <w:rsid w:val="00CC7DB7"/>
    <w:rsid w:val="00CC7F77"/>
    <w:rsid w:val="00CD00E1"/>
    <w:rsid w:val="00CD0398"/>
    <w:rsid w:val="00CD04F4"/>
    <w:rsid w:val="00CD2B21"/>
    <w:rsid w:val="00CD33CD"/>
    <w:rsid w:val="00CD3B45"/>
    <w:rsid w:val="00CD4EBD"/>
    <w:rsid w:val="00CD5367"/>
    <w:rsid w:val="00CD6B50"/>
    <w:rsid w:val="00CD7172"/>
    <w:rsid w:val="00CE05EB"/>
    <w:rsid w:val="00CE1147"/>
    <w:rsid w:val="00CE2113"/>
    <w:rsid w:val="00CE2366"/>
    <w:rsid w:val="00CE2A32"/>
    <w:rsid w:val="00CE4340"/>
    <w:rsid w:val="00CE47DA"/>
    <w:rsid w:val="00CE49F9"/>
    <w:rsid w:val="00CE55B8"/>
    <w:rsid w:val="00CE6FE3"/>
    <w:rsid w:val="00CF2932"/>
    <w:rsid w:val="00CF3D71"/>
    <w:rsid w:val="00CF41EE"/>
    <w:rsid w:val="00CF47FC"/>
    <w:rsid w:val="00CF5822"/>
    <w:rsid w:val="00CF64C6"/>
    <w:rsid w:val="00D010A8"/>
    <w:rsid w:val="00D0174A"/>
    <w:rsid w:val="00D02670"/>
    <w:rsid w:val="00D02792"/>
    <w:rsid w:val="00D03F36"/>
    <w:rsid w:val="00D0444A"/>
    <w:rsid w:val="00D04686"/>
    <w:rsid w:val="00D04ADB"/>
    <w:rsid w:val="00D05892"/>
    <w:rsid w:val="00D05D59"/>
    <w:rsid w:val="00D06537"/>
    <w:rsid w:val="00D076EB"/>
    <w:rsid w:val="00D10E91"/>
    <w:rsid w:val="00D11097"/>
    <w:rsid w:val="00D1129B"/>
    <w:rsid w:val="00D117A7"/>
    <w:rsid w:val="00D12376"/>
    <w:rsid w:val="00D124A4"/>
    <w:rsid w:val="00D12AE6"/>
    <w:rsid w:val="00D13F23"/>
    <w:rsid w:val="00D14284"/>
    <w:rsid w:val="00D15009"/>
    <w:rsid w:val="00D15896"/>
    <w:rsid w:val="00D166BF"/>
    <w:rsid w:val="00D17349"/>
    <w:rsid w:val="00D1793F"/>
    <w:rsid w:val="00D17CB5"/>
    <w:rsid w:val="00D17E61"/>
    <w:rsid w:val="00D17F6F"/>
    <w:rsid w:val="00D212A4"/>
    <w:rsid w:val="00D22C18"/>
    <w:rsid w:val="00D23482"/>
    <w:rsid w:val="00D23640"/>
    <w:rsid w:val="00D249D6"/>
    <w:rsid w:val="00D251DA"/>
    <w:rsid w:val="00D25539"/>
    <w:rsid w:val="00D255CB"/>
    <w:rsid w:val="00D25771"/>
    <w:rsid w:val="00D272F6"/>
    <w:rsid w:val="00D30378"/>
    <w:rsid w:val="00D317E4"/>
    <w:rsid w:val="00D326E5"/>
    <w:rsid w:val="00D34485"/>
    <w:rsid w:val="00D352C1"/>
    <w:rsid w:val="00D352FC"/>
    <w:rsid w:val="00D36C58"/>
    <w:rsid w:val="00D3716C"/>
    <w:rsid w:val="00D37D88"/>
    <w:rsid w:val="00D41521"/>
    <w:rsid w:val="00D41F54"/>
    <w:rsid w:val="00D42E9C"/>
    <w:rsid w:val="00D4333A"/>
    <w:rsid w:val="00D43BB4"/>
    <w:rsid w:val="00D44E26"/>
    <w:rsid w:val="00D45187"/>
    <w:rsid w:val="00D46D85"/>
    <w:rsid w:val="00D5171A"/>
    <w:rsid w:val="00D52BF7"/>
    <w:rsid w:val="00D53CCF"/>
    <w:rsid w:val="00D5487A"/>
    <w:rsid w:val="00D57FE7"/>
    <w:rsid w:val="00D620C3"/>
    <w:rsid w:val="00D628FB"/>
    <w:rsid w:val="00D64B75"/>
    <w:rsid w:val="00D65138"/>
    <w:rsid w:val="00D65883"/>
    <w:rsid w:val="00D6689F"/>
    <w:rsid w:val="00D67D95"/>
    <w:rsid w:val="00D67DF8"/>
    <w:rsid w:val="00D708DB"/>
    <w:rsid w:val="00D7194D"/>
    <w:rsid w:val="00D71FC8"/>
    <w:rsid w:val="00D72615"/>
    <w:rsid w:val="00D7314E"/>
    <w:rsid w:val="00D7320C"/>
    <w:rsid w:val="00D73FD1"/>
    <w:rsid w:val="00D74BE1"/>
    <w:rsid w:val="00D74E02"/>
    <w:rsid w:val="00D769DF"/>
    <w:rsid w:val="00D77E4F"/>
    <w:rsid w:val="00D80835"/>
    <w:rsid w:val="00D81398"/>
    <w:rsid w:val="00D81A15"/>
    <w:rsid w:val="00D83129"/>
    <w:rsid w:val="00D842E8"/>
    <w:rsid w:val="00D84DBE"/>
    <w:rsid w:val="00D856F6"/>
    <w:rsid w:val="00D8578B"/>
    <w:rsid w:val="00D860F6"/>
    <w:rsid w:val="00D86CC7"/>
    <w:rsid w:val="00D872A6"/>
    <w:rsid w:val="00D873FB"/>
    <w:rsid w:val="00D87BE2"/>
    <w:rsid w:val="00D87C04"/>
    <w:rsid w:val="00D904F3"/>
    <w:rsid w:val="00D9069B"/>
    <w:rsid w:val="00D90BF9"/>
    <w:rsid w:val="00D9103A"/>
    <w:rsid w:val="00D91657"/>
    <w:rsid w:val="00D91EBB"/>
    <w:rsid w:val="00D9254C"/>
    <w:rsid w:val="00D93128"/>
    <w:rsid w:val="00D95691"/>
    <w:rsid w:val="00DA348F"/>
    <w:rsid w:val="00DA3663"/>
    <w:rsid w:val="00DA7406"/>
    <w:rsid w:val="00DA7EF1"/>
    <w:rsid w:val="00DB0A5A"/>
    <w:rsid w:val="00DB0E09"/>
    <w:rsid w:val="00DB14E0"/>
    <w:rsid w:val="00DB24CA"/>
    <w:rsid w:val="00DB2682"/>
    <w:rsid w:val="00DB2DC2"/>
    <w:rsid w:val="00DB3612"/>
    <w:rsid w:val="00DB392A"/>
    <w:rsid w:val="00DB4C54"/>
    <w:rsid w:val="00DB5D21"/>
    <w:rsid w:val="00DC060F"/>
    <w:rsid w:val="00DC1407"/>
    <w:rsid w:val="00DC2025"/>
    <w:rsid w:val="00DC234C"/>
    <w:rsid w:val="00DC29E5"/>
    <w:rsid w:val="00DC2E99"/>
    <w:rsid w:val="00DC4DF2"/>
    <w:rsid w:val="00DC5952"/>
    <w:rsid w:val="00DC5AF5"/>
    <w:rsid w:val="00DC5B2D"/>
    <w:rsid w:val="00DC61EC"/>
    <w:rsid w:val="00DC63DB"/>
    <w:rsid w:val="00DC6888"/>
    <w:rsid w:val="00DC6979"/>
    <w:rsid w:val="00DC7348"/>
    <w:rsid w:val="00DC7C1F"/>
    <w:rsid w:val="00DD0A06"/>
    <w:rsid w:val="00DD12FE"/>
    <w:rsid w:val="00DD239B"/>
    <w:rsid w:val="00DD3014"/>
    <w:rsid w:val="00DD36E3"/>
    <w:rsid w:val="00DD3B4B"/>
    <w:rsid w:val="00DD413F"/>
    <w:rsid w:val="00DD42F2"/>
    <w:rsid w:val="00DD51E6"/>
    <w:rsid w:val="00DD6B15"/>
    <w:rsid w:val="00DD7563"/>
    <w:rsid w:val="00DE0901"/>
    <w:rsid w:val="00DE1343"/>
    <w:rsid w:val="00DE1E1A"/>
    <w:rsid w:val="00DE2125"/>
    <w:rsid w:val="00DE22F7"/>
    <w:rsid w:val="00DE2718"/>
    <w:rsid w:val="00DE337A"/>
    <w:rsid w:val="00DE3838"/>
    <w:rsid w:val="00DE3C48"/>
    <w:rsid w:val="00DE46C2"/>
    <w:rsid w:val="00DE4DFF"/>
    <w:rsid w:val="00DE521A"/>
    <w:rsid w:val="00DE55F1"/>
    <w:rsid w:val="00DE562E"/>
    <w:rsid w:val="00DE62D4"/>
    <w:rsid w:val="00DE6680"/>
    <w:rsid w:val="00DF104B"/>
    <w:rsid w:val="00DF24DC"/>
    <w:rsid w:val="00DF4784"/>
    <w:rsid w:val="00DF7BC3"/>
    <w:rsid w:val="00E00EEB"/>
    <w:rsid w:val="00E010B8"/>
    <w:rsid w:val="00E02075"/>
    <w:rsid w:val="00E0299E"/>
    <w:rsid w:val="00E039FF"/>
    <w:rsid w:val="00E03FE7"/>
    <w:rsid w:val="00E0475F"/>
    <w:rsid w:val="00E04E88"/>
    <w:rsid w:val="00E06463"/>
    <w:rsid w:val="00E064CA"/>
    <w:rsid w:val="00E064F0"/>
    <w:rsid w:val="00E068D6"/>
    <w:rsid w:val="00E06FCC"/>
    <w:rsid w:val="00E07AEC"/>
    <w:rsid w:val="00E07EB2"/>
    <w:rsid w:val="00E110EC"/>
    <w:rsid w:val="00E11247"/>
    <w:rsid w:val="00E120AA"/>
    <w:rsid w:val="00E13D0B"/>
    <w:rsid w:val="00E140C5"/>
    <w:rsid w:val="00E146CC"/>
    <w:rsid w:val="00E1674C"/>
    <w:rsid w:val="00E16937"/>
    <w:rsid w:val="00E176CA"/>
    <w:rsid w:val="00E17F4C"/>
    <w:rsid w:val="00E2030B"/>
    <w:rsid w:val="00E20551"/>
    <w:rsid w:val="00E21B67"/>
    <w:rsid w:val="00E22C72"/>
    <w:rsid w:val="00E22D2F"/>
    <w:rsid w:val="00E2435D"/>
    <w:rsid w:val="00E2524A"/>
    <w:rsid w:val="00E25AB6"/>
    <w:rsid w:val="00E30205"/>
    <w:rsid w:val="00E30979"/>
    <w:rsid w:val="00E31035"/>
    <w:rsid w:val="00E317B3"/>
    <w:rsid w:val="00E327EF"/>
    <w:rsid w:val="00E33B20"/>
    <w:rsid w:val="00E34487"/>
    <w:rsid w:val="00E34AAE"/>
    <w:rsid w:val="00E34D17"/>
    <w:rsid w:val="00E35B1A"/>
    <w:rsid w:val="00E35B4F"/>
    <w:rsid w:val="00E4089E"/>
    <w:rsid w:val="00E4246C"/>
    <w:rsid w:val="00E43597"/>
    <w:rsid w:val="00E43A05"/>
    <w:rsid w:val="00E44845"/>
    <w:rsid w:val="00E451F9"/>
    <w:rsid w:val="00E453DD"/>
    <w:rsid w:val="00E465D4"/>
    <w:rsid w:val="00E46753"/>
    <w:rsid w:val="00E4724A"/>
    <w:rsid w:val="00E50215"/>
    <w:rsid w:val="00E52EF9"/>
    <w:rsid w:val="00E534D5"/>
    <w:rsid w:val="00E538AF"/>
    <w:rsid w:val="00E53DBB"/>
    <w:rsid w:val="00E53F56"/>
    <w:rsid w:val="00E54B52"/>
    <w:rsid w:val="00E56306"/>
    <w:rsid w:val="00E56775"/>
    <w:rsid w:val="00E56902"/>
    <w:rsid w:val="00E56A7E"/>
    <w:rsid w:val="00E60A94"/>
    <w:rsid w:val="00E61763"/>
    <w:rsid w:val="00E624D1"/>
    <w:rsid w:val="00E62C1C"/>
    <w:rsid w:val="00E62C4F"/>
    <w:rsid w:val="00E63107"/>
    <w:rsid w:val="00E65DE7"/>
    <w:rsid w:val="00E66A90"/>
    <w:rsid w:val="00E66F81"/>
    <w:rsid w:val="00E704CD"/>
    <w:rsid w:val="00E73167"/>
    <w:rsid w:val="00E74C56"/>
    <w:rsid w:val="00E750D3"/>
    <w:rsid w:val="00E75815"/>
    <w:rsid w:val="00E75C60"/>
    <w:rsid w:val="00E7606C"/>
    <w:rsid w:val="00E76FC9"/>
    <w:rsid w:val="00E775B9"/>
    <w:rsid w:val="00E77F4A"/>
    <w:rsid w:val="00E80412"/>
    <w:rsid w:val="00E8064F"/>
    <w:rsid w:val="00E80723"/>
    <w:rsid w:val="00E818BF"/>
    <w:rsid w:val="00E8210B"/>
    <w:rsid w:val="00E82286"/>
    <w:rsid w:val="00E82F71"/>
    <w:rsid w:val="00E83AE6"/>
    <w:rsid w:val="00E83DD1"/>
    <w:rsid w:val="00E8424C"/>
    <w:rsid w:val="00E847AC"/>
    <w:rsid w:val="00E857B2"/>
    <w:rsid w:val="00E85A66"/>
    <w:rsid w:val="00E85C57"/>
    <w:rsid w:val="00E861D6"/>
    <w:rsid w:val="00E875F5"/>
    <w:rsid w:val="00E876FA"/>
    <w:rsid w:val="00E94ED1"/>
    <w:rsid w:val="00E9553C"/>
    <w:rsid w:val="00E976A0"/>
    <w:rsid w:val="00EA0032"/>
    <w:rsid w:val="00EA38E3"/>
    <w:rsid w:val="00EA457B"/>
    <w:rsid w:val="00EA5B8D"/>
    <w:rsid w:val="00EA602A"/>
    <w:rsid w:val="00EA6110"/>
    <w:rsid w:val="00EB0B3E"/>
    <w:rsid w:val="00EB0C5B"/>
    <w:rsid w:val="00EB10DC"/>
    <w:rsid w:val="00EB2359"/>
    <w:rsid w:val="00EB2501"/>
    <w:rsid w:val="00EB2653"/>
    <w:rsid w:val="00EB2915"/>
    <w:rsid w:val="00EB3EF8"/>
    <w:rsid w:val="00EB7868"/>
    <w:rsid w:val="00EC002B"/>
    <w:rsid w:val="00EC0FC3"/>
    <w:rsid w:val="00EC1C2B"/>
    <w:rsid w:val="00EC2363"/>
    <w:rsid w:val="00EC23EA"/>
    <w:rsid w:val="00EC4122"/>
    <w:rsid w:val="00EC4AE1"/>
    <w:rsid w:val="00EC4B9E"/>
    <w:rsid w:val="00EC5699"/>
    <w:rsid w:val="00EC5BFC"/>
    <w:rsid w:val="00EC5ECF"/>
    <w:rsid w:val="00EC6430"/>
    <w:rsid w:val="00EC65EB"/>
    <w:rsid w:val="00EC71C3"/>
    <w:rsid w:val="00EC7437"/>
    <w:rsid w:val="00EC7FC2"/>
    <w:rsid w:val="00ED0709"/>
    <w:rsid w:val="00ED16A6"/>
    <w:rsid w:val="00ED2029"/>
    <w:rsid w:val="00ED2786"/>
    <w:rsid w:val="00ED3123"/>
    <w:rsid w:val="00ED31BE"/>
    <w:rsid w:val="00ED411D"/>
    <w:rsid w:val="00ED4C8B"/>
    <w:rsid w:val="00ED4FA3"/>
    <w:rsid w:val="00ED5053"/>
    <w:rsid w:val="00ED52F1"/>
    <w:rsid w:val="00ED5920"/>
    <w:rsid w:val="00ED7EB1"/>
    <w:rsid w:val="00EE0651"/>
    <w:rsid w:val="00EE066C"/>
    <w:rsid w:val="00EE08DD"/>
    <w:rsid w:val="00EE2276"/>
    <w:rsid w:val="00EE3CBD"/>
    <w:rsid w:val="00EE4996"/>
    <w:rsid w:val="00EE5A21"/>
    <w:rsid w:val="00EE747E"/>
    <w:rsid w:val="00EE7ABC"/>
    <w:rsid w:val="00EE7E68"/>
    <w:rsid w:val="00EF2C79"/>
    <w:rsid w:val="00EF3553"/>
    <w:rsid w:val="00EF396E"/>
    <w:rsid w:val="00EF42AD"/>
    <w:rsid w:val="00EF4A4D"/>
    <w:rsid w:val="00EF5513"/>
    <w:rsid w:val="00EF5EB2"/>
    <w:rsid w:val="00EF6D21"/>
    <w:rsid w:val="00EF7429"/>
    <w:rsid w:val="00EF77D1"/>
    <w:rsid w:val="00EF796D"/>
    <w:rsid w:val="00EF7D93"/>
    <w:rsid w:val="00EF7DDB"/>
    <w:rsid w:val="00EF7DE6"/>
    <w:rsid w:val="00EF7FB7"/>
    <w:rsid w:val="00F00B13"/>
    <w:rsid w:val="00F00F9D"/>
    <w:rsid w:val="00F02294"/>
    <w:rsid w:val="00F03262"/>
    <w:rsid w:val="00F033AA"/>
    <w:rsid w:val="00F03A5B"/>
    <w:rsid w:val="00F04230"/>
    <w:rsid w:val="00F043CE"/>
    <w:rsid w:val="00F06049"/>
    <w:rsid w:val="00F06B87"/>
    <w:rsid w:val="00F06DBB"/>
    <w:rsid w:val="00F07B5D"/>
    <w:rsid w:val="00F1006A"/>
    <w:rsid w:val="00F11B77"/>
    <w:rsid w:val="00F132FD"/>
    <w:rsid w:val="00F133A9"/>
    <w:rsid w:val="00F136DB"/>
    <w:rsid w:val="00F13F41"/>
    <w:rsid w:val="00F15B43"/>
    <w:rsid w:val="00F16698"/>
    <w:rsid w:val="00F2171D"/>
    <w:rsid w:val="00F23A7A"/>
    <w:rsid w:val="00F247C4"/>
    <w:rsid w:val="00F26ABE"/>
    <w:rsid w:val="00F27294"/>
    <w:rsid w:val="00F30538"/>
    <w:rsid w:val="00F30D47"/>
    <w:rsid w:val="00F31BB9"/>
    <w:rsid w:val="00F32331"/>
    <w:rsid w:val="00F352E9"/>
    <w:rsid w:val="00F36DA7"/>
    <w:rsid w:val="00F37212"/>
    <w:rsid w:val="00F376B2"/>
    <w:rsid w:val="00F41114"/>
    <w:rsid w:val="00F41E1B"/>
    <w:rsid w:val="00F42B9E"/>
    <w:rsid w:val="00F43FDF"/>
    <w:rsid w:val="00F44234"/>
    <w:rsid w:val="00F46408"/>
    <w:rsid w:val="00F469B7"/>
    <w:rsid w:val="00F479FD"/>
    <w:rsid w:val="00F47EEF"/>
    <w:rsid w:val="00F503EB"/>
    <w:rsid w:val="00F51FD6"/>
    <w:rsid w:val="00F52E57"/>
    <w:rsid w:val="00F546FD"/>
    <w:rsid w:val="00F54DCC"/>
    <w:rsid w:val="00F54DE5"/>
    <w:rsid w:val="00F55D95"/>
    <w:rsid w:val="00F56BBC"/>
    <w:rsid w:val="00F61B7F"/>
    <w:rsid w:val="00F61F10"/>
    <w:rsid w:val="00F62EAF"/>
    <w:rsid w:val="00F63419"/>
    <w:rsid w:val="00F6354A"/>
    <w:rsid w:val="00F63664"/>
    <w:rsid w:val="00F648A5"/>
    <w:rsid w:val="00F65891"/>
    <w:rsid w:val="00F66126"/>
    <w:rsid w:val="00F66B3C"/>
    <w:rsid w:val="00F67200"/>
    <w:rsid w:val="00F67F93"/>
    <w:rsid w:val="00F72FA7"/>
    <w:rsid w:val="00F72FC2"/>
    <w:rsid w:val="00F7444C"/>
    <w:rsid w:val="00F7633E"/>
    <w:rsid w:val="00F7754A"/>
    <w:rsid w:val="00F81E07"/>
    <w:rsid w:val="00F825F5"/>
    <w:rsid w:val="00F849DA"/>
    <w:rsid w:val="00F85091"/>
    <w:rsid w:val="00F8539E"/>
    <w:rsid w:val="00F867BB"/>
    <w:rsid w:val="00F87790"/>
    <w:rsid w:val="00F87D28"/>
    <w:rsid w:val="00F90547"/>
    <w:rsid w:val="00F920BE"/>
    <w:rsid w:val="00F92CE2"/>
    <w:rsid w:val="00F932EC"/>
    <w:rsid w:val="00F94538"/>
    <w:rsid w:val="00F94E65"/>
    <w:rsid w:val="00F94F67"/>
    <w:rsid w:val="00F970B2"/>
    <w:rsid w:val="00F97779"/>
    <w:rsid w:val="00FA0062"/>
    <w:rsid w:val="00FA3340"/>
    <w:rsid w:val="00FA4991"/>
    <w:rsid w:val="00FA4A2D"/>
    <w:rsid w:val="00FA607B"/>
    <w:rsid w:val="00FA6357"/>
    <w:rsid w:val="00FA74AA"/>
    <w:rsid w:val="00FA7562"/>
    <w:rsid w:val="00FB1129"/>
    <w:rsid w:val="00FB1134"/>
    <w:rsid w:val="00FB3A5A"/>
    <w:rsid w:val="00FB3BD3"/>
    <w:rsid w:val="00FB56F5"/>
    <w:rsid w:val="00FB6275"/>
    <w:rsid w:val="00FB72EE"/>
    <w:rsid w:val="00FC12D2"/>
    <w:rsid w:val="00FC19B4"/>
    <w:rsid w:val="00FC3038"/>
    <w:rsid w:val="00FC37A3"/>
    <w:rsid w:val="00FC6C5C"/>
    <w:rsid w:val="00FC781C"/>
    <w:rsid w:val="00FC7B49"/>
    <w:rsid w:val="00FC7BC5"/>
    <w:rsid w:val="00FD0FF7"/>
    <w:rsid w:val="00FD1E9C"/>
    <w:rsid w:val="00FD24F8"/>
    <w:rsid w:val="00FD2FA9"/>
    <w:rsid w:val="00FD3DE2"/>
    <w:rsid w:val="00FD46F7"/>
    <w:rsid w:val="00FD5ACD"/>
    <w:rsid w:val="00FD5F3A"/>
    <w:rsid w:val="00FD6430"/>
    <w:rsid w:val="00FD796A"/>
    <w:rsid w:val="00FE117C"/>
    <w:rsid w:val="00FE1399"/>
    <w:rsid w:val="00FE14F2"/>
    <w:rsid w:val="00FE264C"/>
    <w:rsid w:val="00FE27C3"/>
    <w:rsid w:val="00FE29BF"/>
    <w:rsid w:val="00FE2DF8"/>
    <w:rsid w:val="00FE4B71"/>
    <w:rsid w:val="00FE4DE8"/>
    <w:rsid w:val="00FE5904"/>
    <w:rsid w:val="00FE5E3C"/>
    <w:rsid w:val="00FE78E9"/>
    <w:rsid w:val="00FF272B"/>
    <w:rsid w:val="00FF2ACF"/>
    <w:rsid w:val="00FF544F"/>
    <w:rsid w:val="00FF63E3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4EEF371-BCCB-471E-B98B-B833A0D34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114"/>
    <w:pPr>
      <w:suppressAutoHyphens/>
      <w:ind w:firstLine="709"/>
      <w:jc w:val="both"/>
    </w:pPr>
    <w:rPr>
      <w:sz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8C627D"/>
    <w:pPr>
      <w:keepNext/>
      <w:numPr>
        <w:numId w:val="1"/>
      </w:numPr>
      <w:spacing w:before="240" w:after="60"/>
      <w:jc w:val="center"/>
      <w:outlineLvl w:val="0"/>
    </w:pPr>
    <w:rPr>
      <w:rFonts w:cs="Arial"/>
      <w:b/>
      <w:bCs/>
      <w:kern w:val="24"/>
      <w:sz w:val="28"/>
      <w:szCs w:val="32"/>
    </w:rPr>
  </w:style>
  <w:style w:type="paragraph" w:styleId="2">
    <w:name w:val="heading 2"/>
    <w:basedOn w:val="a"/>
    <w:next w:val="a0"/>
    <w:qFormat/>
    <w:rsid w:val="001A6442"/>
    <w:pPr>
      <w:numPr>
        <w:ilvl w:val="1"/>
        <w:numId w:val="1"/>
      </w:numPr>
      <w:tabs>
        <w:tab w:val="left" w:pos="1200"/>
        <w:tab w:val="left" w:pos="1300"/>
        <w:tab w:val="left" w:pos="1400"/>
      </w:tabs>
      <w:ind w:left="1176"/>
      <w:outlineLvl w:val="1"/>
    </w:pPr>
    <w:rPr>
      <w:rFonts w:cs="Arial"/>
      <w:bCs/>
      <w:iCs/>
      <w:szCs w:val="24"/>
      <w:lang w:val="ru-RU"/>
    </w:rPr>
  </w:style>
  <w:style w:type="paragraph" w:styleId="3">
    <w:name w:val="heading 3"/>
    <w:basedOn w:val="a"/>
    <w:next w:val="a"/>
    <w:qFormat/>
    <w:rsid w:val="001A64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4E4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4F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5z0">
    <w:name w:val="WW8Num5z0"/>
    <w:rsid w:val="001A6442"/>
    <w:rPr>
      <w:b/>
    </w:rPr>
  </w:style>
  <w:style w:type="character" w:customStyle="1" w:styleId="WW8Num6z0">
    <w:name w:val="WW8Num6z0"/>
    <w:rsid w:val="001A6442"/>
    <w:rPr>
      <w:rFonts w:ascii="Symbol" w:hAnsi="Symbol"/>
    </w:rPr>
  </w:style>
  <w:style w:type="character" w:customStyle="1" w:styleId="WW8Num6z1">
    <w:name w:val="WW8Num6z1"/>
    <w:rsid w:val="001A6442"/>
    <w:rPr>
      <w:rFonts w:ascii="Courier New" w:hAnsi="Courier New" w:cs="Courier New"/>
    </w:rPr>
  </w:style>
  <w:style w:type="character" w:customStyle="1" w:styleId="WW8Num6z2">
    <w:name w:val="WW8Num6z2"/>
    <w:rsid w:val="001A6442"/>
    <w:rPr>
      <w:rFonts w:ascii="Wingdings" w:hAnsi="Wingdings"/>
    </w:rPr>
  </w:style>
  <w:style w:type="character" w:customStyle="1" w:styleId="WW8Num8z0">
    <w:name w:val="WW8Num8z0"/>
    <w:rsid w:val="001A6442"/>
    <w:rPr>
      <w:rFonts w:ascii="Times New Roman" w:hAnsi="Times New Roman"/>
      <w:b w:val="0"/>
      <w:i w:val="0"/>
      <w:sz w:val="28"/>
      <w:szCs w:val="28"/>
    </w:rPr>
  </w:style>
  <w:style w:type="character" w:customStyle="1" w:styleId="WW8Num8z1">
    <w:name w:val="WW8Num8z1"/>
    <w:rsid w:val="001A6442"/>
    <w:rPr>
      <w:rFonts w:ascii="Courier New" w:hAnsi="Courier New" w:cs="Courier New"/>
    </w:rPr>
  </w:style>
  <w:style w:type="character" w:customStyle="1" w:styleId="WW8Num8z2">
    <w:name w:val="WW8Num8z2"/>
    <w:rsid w:val="001A6442"/>
    <w:rPr>
      <w:rFonts w:ascii="Wingdings" w:hAnsi="Wingdings"/>
    </w:rPr>
  </w:style>
  <w:style w:type="character" w:customStyle="1" w:styleId="WW8Num9z0">
    <w:name w:val="WW8Num9z0"/>
    <w:rsid w:val="001A6442"/>
    <w:rPr>
      <w:rFonts w:ascii="Times New Roman" w:hAnsi="Times New Roman" w:cs="Times New Roman"/>
    </w:rPr>
  </w:style>
  <w:style w:type="character" w:customStyle="1" w:styleId="WW8Num9z1">
    <w:name w:val="WW8Num9z1"/>
    <w:rsid w:val="001A6442"/>
    <w:rPr>
      <w:rFonts w:ascii="Courier New" w:hAnsi="Courier New" w:cs="Courier New"/>
    </w:rPr>
  </w:style>
  <w:style w:type="character" w:customStyle="1" w:styleId="WW8Num9z2">
    <w:name w:val="WW8Num9z2"/>
    <w:rsid w:val="001A6442"/>
    <w:rPr>
      <w:rFonts w:ascii="Wingdings" w:hAnsi="Wingdings"/>
    </w:rPr>
  </w:style>
  <w:style w:type="character" w:customStyle="1" w:styleId="WW8Num11z0">
    <w:name w:val="WW8Num11z0"/>
    <w:rsid w:val="001A6442"/>
    <w:rPr>
      <w:rFonts w:ascii="Symbol" w:hAnsi="Symbol"/>
      <w:sz w:val="20"/>
      <w:szCs w:val="20"/>
    </w:rPr>
  </w:style>
  <w:style w:type="character" w:customStyle="1" w:styleId="WW8Num11z1">
    <w:name w:val="WW8Num11z1"/>
    <w:rsid w:val="001A6442"/>
    <w:rPr>
      <w:rFonts w:ascii="Courier New" w:hAnsi="Courier New" w:cs="Courier New"/>
    </w:rPr>
  </w:style>
  <w:style w:type="character" w:customStyle="1" w:styleId="WW8Num11z2">
    <w:name w:val="WW8Num11z2"/>
    <w:rsid w:val="001A6442"/>
    <w:rPr>
      <w:rFonts w:ascii="Wingdings" w:hAnsi="Wingdings"/>
    </w:rPr>
  </w:style>
  <w:style w:type="character" w:customStyle="1" w:styleId="WW8Num11z3">
    <w:name w:val="WW8Num11z3"/>
    <w:rsid w:val="001A6442"/>
    <w:rPr>
      <w:rFonts w:ascii="Symbol" w:hAnsi="Symbol"/>
    </w:rPr>
  </w:style>
  <w:style w:type="character" w:customStyle="1" w:styleId="WW8Num12z0">
    <w:name w:val="WW8Num12z0"/>
    <w:rsid w:val="001A6442"/>
    <w:rPr>
      <w:b/>
    </w:rPr>
  </w:style>
  <w:style w:type="character" w:customStyle="1" w:styleId="WW8Num15z0">
    <w:name w:val="WW8Num15z0"/>
    <w:rsid w:val="001A6442"/>
    <w:rPr>
      <w:rFonts w:ascii="Symbol" w:hAnsi="Symbol"/>
    </w:rPr>
  </w:style>
  <w:style w:type="character" w:customStyle="1" w:styleId="WW8Num15z1">
    <w:name w:val="WW8Num15z1"/>
    <w:rsid w:val="001A6442"/>
    <w:rPr>
      <w:rFonts w:ascii="Courier New" w:hAnsi="Courier New" w:cs="Courier New"/>
    </w:rPr>
  </w:style>
  <w:style w:type="character" w:customStyle="1" w:styleId="WW8Num15z2">
    <w:name w:val="WW8Num15z2"/>
    <w:rsid w:val="001A6442"/>
    <w:rPr>
      <w:rFonts w:ascii="Wingdings" w:hAnsi="Wingdings"/>
    </w:rPr>
  </w:style>
  <w:style w:type="character" w:customStyle="1" w:styleId="20">
    <w:name w:val="Основной шрифт абзаца2"/>
    <w:rsid w:val="001A6442"/>
  </w:style>
  <w:style w:type="character" w:customStyle="1" w:styleId="WW8Num7z0">
    <w:name w:val="WW8Num7z0"/>
    <w:rsid w:val="001A6442"/>
    <w:rPr>
      <w:rFonts w:ascii="Symbol" w:hAnsi="Symbol"/>
    </w:rPr>
  </w:style>
  <w:style w:type="character" w:customStyle="1" w:styleId="WW8Num7z1">
    <w:name w:val="WW8Num7z1"/>
    <w:rsid w:val="001A6442"/>
    <w:rPr>
      <w:rFonts w:ascii="Courier New" w:hAnsi="Courier New" w:cs="Courier New"/>
    </w:rPr>
  </w:style>
  <w:style w:type="character" w:customStyle="1" w:styleId="WW8Num7z2">
    <w:name w:val="WW8Num7z2"/>
    <w:rsid w:val="001A6442"/>
    <w:rPr>
      <w:rFonts w:ascii="Wingdings" w:hAnsi="Wingdings"/>
    </w:rPr>
  </w:style>
  <w:style w:type="character" w:customStyle="1" w:styleId="WW8Num13z0">
    <w:name w:val="WW8Num13z0"/>
    <w:rsid w:val="001A6442"/>
    <w:rPr>
      <w:color w:val="FF0000"/>
      <w:sz w:val="24"/>
      <w:szCs w:val="24"/>
    </w:rPr>
  </w:style>
  <w:style w:type="character" w:customStyle="1" w:styleId="WW8Num14z1">
    <w:name w:val="WW8Num14z1"/>
    <w:rsid w:val="001A6442"/>
    <w:rPr>
      <w:rFonts w:ascii="Symbol" w:hAnsi="Symbol"/>
      <w:sz w:val="24"/>
      <w:szCs w:val="24"/>
    </w:rPr>
  </w:style>
  <w:style w:type="character" w:customStyle="1" w:styleId="WW8Num17z0">
    <w:name w:val="WW8Num17z0"/>
    <w:rsid w:val="001A6442"/>
    <w:rPr>
      <w:color w:val="000000"/>
      <w:sz w:val="24"/>
      <w:szCs w:val="24"/>
    </w:rPr>
  </w:style>
  <w:style w:type="character" w:customStyle="1" w:styleId="WW8Num22z0">
    <w:name w:val="WW8Num22z0"/>
    <w:rsid w:val="001A6442"/>
    <w:rPr>
      <w:b w:val="0"/>
      <w:i w:val="0"/>
    </w:rPr>
  </w:style>
  <w:style w:type="character" w:customStyle="1" w:styleId="WW8Num26z0">
    <w:name w:val="WW8Num26z0"/>
    <w:rsid w:val="001A6442"/>
    <w:rPr>
      <w:rFonts w:ascii="Symbol" w:hAnsi="Symbol"/>
      <w:sz w:val="24"/>
      <w:szCs w:val="24"/>
    </w:rPr>
  </w:style>
  <w:style w:type="character" w:customStyle="1" w:styleId="WW8Num26z1">
    <w:name w:val="WW8Num26z1"/>
    <w:rsid w:val="001A6442"/>
    <w:rPr>
      <w:rFonts w:ascii="Courier New" w:hAnsi="Courier New" w:cs="Courier New"/>
    </w:rPr>
  </w:style>
  <w:style w:type="character" w:customStyle="1" w:styleId="WW8Num26z2">
    <w:name w:val="WW8Num26z2"/>
    <w:rsid w:val="001A6442"/>
    <w:rPr>
      <w:rFonts w:ascii="Wingdings" w:hAnsi="Wingdings"/>
    </w:rPr>
  </w:style>
  <w:style w:type="character" w:customStyle="1" w:styleId="WW8Num26z3">
    <w:name w:val="WW8Num26z3"/>
    <w:rsid w:val="001A6442"/>
    <w:rPr>
      <w:rFonts w:ascii="Symbol" w:hAnsi="Symbol"/>
    </w:rPr>
  </w:style>
  <w:style w:type="character" w:customStyle="1" w:styleId="WW8Num31z0">
    <w:name w:val="WW8Num31z0"/>
    <w:rsid w:val="001A6442"/>
    <w:rPr>
      <w:rFonts w:ascii="Symbol" w:hAnsi="Symbol"/>
    </w:rPr>
  </w:style>
  <w:style w:type="character" w:customStyle="1" w:styleId="WW8Num31z1">
    <w:name w:val="WW8Num31z1"/>
    <w:rsid w:val="001A6442"/>
    <w:rPr>
      <w:rFonts w:ascii="Courier New" w:hAnsi="Courier New" w:cs="Courier New"/>
    </w:rPr>
  </w:style>
  <w:style w:type="character" w:customStyle="1" w:styleId="WW8Num31z2">
    <w:name w:val="WW8Num31z2"/>
    <w:rsid w:val="001A6442"/>
    <w:rPr>
      <w:rFonts w:ascii="Wingdings" w:hAnsi="Wingdings"/>
    </w:rPr>
  </w:style>
  <w:style w:type="character" w:customStyle="1" w:styleId="WW8NumSt14z0">
    <w:name w:val="WW8NumSt14z0"/>
    <w:rsid w:val="001A6442"/>
    <w:rPr>
      <w:rFonts w:ascii="Times New Roman" w:hAnsi="Times New Roman" w:cs="Times New Roman"/>
      <w:lang w:val="ru-RU"/>
    </w:rPr>
  </w:style>
  <w:style w:type="character" w:customStyle="1" w:styleId="WW8NumSt14z1">
    <w:name w:val="WW8NumSt14z1"/>
    <w:rsid w:val="001A6442"/>
    <w:rPr>
      <w:rFonts w:ascii="Courier New" w:hAnsi="Courier New" w:cs="Courier New"/>
    </w:rPr>
  </w:style>
  <w:style w:type="character" w:customStyle="1" w:styleId="WW8NumSt14z2">
    <w:name w:val="WW8NumSt14z2"/>
    <w:rsid w:val="001A6442"/>
    <w:rPr>
      <w:rFonts w:ascii="Wingdings" w:hAnsi="Wingdings"/>
    </w:rPr>
  </w:style>
  <w:style w:type="character" w:customStyle="1" w:styleId="WW8NumSt14z3">
    <w:name w:val="WW8NumSt14z3"/>
    <w:rsid w:val="001A6442"/>
    <w:rPr>
      <w:rFonts w:ascii="Symbol" w:hAnsi="Symbol"/>
    </w:rPr>
  </w:style>
  <w:style w:type="character" w:customStyle="1" w:styleId="WW8NumSt15z0">
    <w:name w:val="WW8NumSt15z0"/>
    <w:rsid w:val="001A6442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1A6442"/>
  </w:style>
  <w:style w:type="character" w:styleId="a4">
    <w:name w:val="page number"/>
    <w:basedOn w:val="11"/>
    <w:semiHidden/>
    <w:rsid w:val="001A6442"/>
  </w:style>
  <w:style w:type="character" w:customStyle="1" w:styleId="FontStyle138">
    <w:name w:val="Font Style138"/>
    <w:rsid w:val="001A6442"/>
    <w:rPr>
      <w:rFonts w:ascii="Times New Roman" w:hAnsi="Times New Roman" w:cs="Times New Roman"/>
      <w:sz w:val="18"/>
      <w:szCs w:val="18"/>
    </w:rPr>
  </w:style>
  <w:style w:type="character" w:styleId="a5">
    <w:name w:val="Strong"/>
    <w:uiPriority w:val="22"/>
    <w:qFormat/>
    <w:rsid w:val="001A6442"/>
    <w:rPr>
      <w:b/>
      <w:bCs/>
    </w:rPr>
  </w:style>
  <w:style w:type="character" w:styleId="a6">
    <w:name w:val="Hyperlink"/>
    <w:uiPriority w:val="99"/>
    <w:rsid w:val="001A6442"/>
    <w:rPr>
      <w:color w:val="0000FF"/>
      <w:u w:val="single"/>
    </w:rPr>
  </w:style>
  <w:style w:type="character" w:customStyle="1" w:styleId="21">
    <w:name w:val="Знак Знак2"/>
    <w:rsid w:val="001A6442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a7">
    <w:name w:val="Знак Знак"/>
    <w:rsid w:val="001A6442"/>
    <w:rPr>
      <w:lang w:val="en-US"/>
    </w:rPr>
  </w:style>
  <w:style w:type="character" w:customStyle="1" w:styleId="12">
    <w:name w:val="Знак Знак1"/>
    <w:rsid w:val="001A6442"/>
    <w:rPr>
      <w:lang w:val="en-US"/>
    </w:rPr>
  </w:style>
  <w:style w:type="character" w:styleId="a8">
    <w:name w:val="FollowedHyperlink"/>
    <w:semiHidden/>
    <w:rsid w:val="001A6442"/>
    <w:rPr>
      <w:color w:val="800000"/>
      <w:u w:val="single"/>
    </w:rPr>
  </w:style>
  <w:style w:type="paragraph" w:customStyle="1" w:styleId="13">
    <w:name w:val="Заголовок1"/>
    <w:basedOn w:val="a"/>
    <w:next w:val="a0"/>
    <w:rsid w:val="001A644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link w:val="a9"/>
    <w:rsid w:val="001A6442"/>
    <w:pPr>
      <w:spacing w:after="120"/>
    </w:pPr>
  </w:style>
  <w:style w:type="paragraph" w:styleId="aa">
    <w:name w:val="List"/>
    <w:basedOn w:val="a0"/>
    <w:semiHidden/>
    <w:rsid w:val="001A6442"/>
    <w:rPr>
      <w:rFonts w:ascii="Arial" w:hAnsi="Arial" w:cs="Tahoma"/>
    </w:rPr>
  </w:style>
  <w:style w:type="paragraph" w:customStyle="1" w:styleId="22">
    <w:name w:val="Название2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3">
    <w:name w:val="Указатель2"/>
    <w:basedOn w:val="a"/>
    <w:rsid w:val="001A6442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5">
    <w:name w:val="Указатель1"/>
    <w:basedOn w:val="a"/>
    <w:rsid w:val="001A6442"/>
    <w:pPr>
      <w:suppressLineNumbers/>
    </w:pPr>
    <w:rPr>
      <w:rFonts w:ascii="Arial" w:hAnsi="Arial" w:cs="Tahoma"/>
    </w:rPr>
  </w:style>
  <w:style w:type="paragraph" w:customStyle="1" w:styleId="Iauiue">
    <w:name w:val="Iau?iue"/>
    <w:rsid w:val="001A6442"/>
    <w:pPr>
      <w:suppressAutoHyphens/>
    </w:pPr>
    <w:rPr>
      <w:rFonts w:eastAsia="Arial"/>
      <w:lang w:val="en-US" w:eastAsia="ar-SA"/>
    </w:rPr>
  </w:style>
  <w:style w:type="paragraph" w:styleId="ab">
    <w:name w:val="header"/>
    <w:basedOn w:val="a"/>
    <w:link w:val="ac"/>
    <w:rsid w:val="001A6442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e"/>
    <w:uiPriority w:val="99"/>
    <w:rsid w:val="001A6442"/>
    <w:pPr>
      <w:tabs>
        <w:tab w:val="center" w:pos="4677"/>
        <w:tab w:val="right" w:pos="9355"/>
      </w:tabs>
    </w:pPr>
  </w:style>
  <w:style w:type="paragraph" w:customStyle="1" w:styleId="16">
    <w:name w:val="Обычный1"/>
    <w:rsid w:val="001A6442"/>
    <w:pPr>
      <w:widowControl w:val="0"/>
      <w:suppressAutoHyphens/>
      <w:spacing w:before="60" w:line="256" w:lineRule="auto"/>
      <w:ind w:firstLine="680"/>
      <w:jc w:val="both"/>
    </w:pPr>
    <w:rPr>
      <w:rFonts w:eastAsia="Arial"/>
      <w:sz w:val="22"/>
      <w:lang w:eastAsia="ar-SA"/>
    </w:rPr>
  </w:style>
  <w:style w:type="paragraph" w:customStyle="1" w:styleId="210">
    <w:name w:val="Основной текст 21"/>
    <w:basedOn w:val="a"/>
    <w:rsid w:val="001A6442"/>
    <w:pPr>
      <w:spacing w:after="120" w:line="480" w:lineRule="auto"/>
    </w:pPr>
  </w:style>
  <w:style w:type="paragraph" w:customStyle="1" w:styleId="17">
    <w:name w:val="Схема документа1"/>
    <w:basedOn w:val="a"/>
    <w:rsid w:val="001A6442"/>
    <w:pPr>
      <w:shd w:val="clear" w:color="auto" w:fill="000080"/>
    </w:pPr>
    <w:rPr>
      <w:rFonts w:ascii="Tahoma" w:hAnsi="Tahoma" w:cs="Tahoma"/>
    </w:rPr>
  </w:style>
  <w:style w:type="paragraph" w:styleId="af">
    <w:name w:val="Balloon Text"/>
    <w:basedOn w:val="a"/>
    <w:link w:val="af0"/>
    <w:uiPriority w:val="99"/>
    <w:rsid w:val="001A6442"/>
    <w:rPr>
      <w:rFonts w:ascii="Tahoma" w:hAnsi="Tahoma" w:cs="Tahoma"/>
      <w:sz w:val="16"/>
      <w:szCs w:val="16"/>
    </w:rPr>
  </w:style>
  <w:style w:type="paragraph" w:styleId="18">
    <w:name w:val="toc 1"/>
    <w:basedOn w:val="a"/>
    <w:next w:val="a"/>
    <w:uiPriority w:val="39"/>
    <w:rsid w:val="001A6442"/>
  </w:style>
  <w:style w:type="paragraph" w:styleId="af1">
    <w:name w:val="Normal (Web)"/>
    <w:basedOn w:val="a"/>
    <w:uiPriority w:val="99"/>
    <w:rsid w:val="001A6442"/>
    <w:pPr>
      <w:spacing w:before="280" w:after="119"/>
    </w:pPr>
    <w:rPr>
      <w:szCs w:val="24"/>
      <w:lang w:val="ru-RU"/>
    </w:rPr>
  </w:style>
  <w:style w:type="paragraph" w:customStyle="1" w:styleId="af2">
    <w:name w:val="Содержимое врезки"/>
    <w:basedOn w:val="a0"/>
    <w:rsid w:val="001A6442"/>
  </w:style>
  <w:style w:type="paragraph" w:customStyle="1" w:styleId="af3">
    <w:name w:val="Содержимое таблицы"/>
    <w:basedOn w:val="a"/>
    <w:rsid w:val="001A6442"/>
    <w:pPr>
      <w:suppressLineNumbers/>
    </w:pPr>
  </w:style>
  <w:style w:type="paragraph" w:customStyle="1" w:styleId="af4">
    <w:name w:val="Заголовок таблицы"/>
    <w:basedOn w:val="af3"/>
    <w:rsid w:val="001A6442"/>
    <w:pPr>
      <w:jc w:val="center"/>
    </w:pPr>
    <w:rPr>
      <w:b/>
      <w:bCs/>
    </w:rPr>
  </w:style>
  <w:style w:type="paragraph" w:styleId="24">
    <w:name w:val="toc 2"/>
    <w:basedOn w:val="15"/>
    <w:uiPriority w:val="39"/>
    <w:rsid w:val="001A6442"/>
    <w:pPr>
      <w:tabs>
        <w:tab w:val="right" w:leader="dot" w:pos="9637"/>
      </w:tabs>
      <w:ind w:left="283"/>
    </w:pPr>
  </w:style>
  <w:style w:type="paragraph" w:styleId="30">
    <w:name w:val="toc 3"/>
    <w:basedOn w:val="15"/>
    <w:uiPriority w:val="39"/>
    <w:rsid w:val="001A6442"/>
    <w:pPr>
      <w:tabs>
        <w:tab w:val="right" w:leader="dot" w:pos="9637"/>
      </w:tabs>
      <w:ind w:left="566"/>
    </w:pPr>
  </w:style>
  <w:style w:type="paragraph" w:styleId="41">
    <w:name w:val="toc 4"/>
    <w:basedOn w:val="15"/>
    <w:semiHidden/>
    <w:rsid w:val="001A6442"/>
    <w:pPr>
      <w:tabs>
        <w:tab w:val="right" w:leader="dot" w:pos="9637"/>
      </w:tabs>
      <w:ind w:left="849"/>
    </w:pPr>
  </w:style>
  <w:style w:type="paragraph" w:styleId="51">
    <w:name w:val="toc 5"/>
    <w:basedOn w:val="15"/>
    <w:semiHidden/>
    <w:rsid w:val="001A6442"/>
    <w:pPr>
      <w:tabs>
        <w:tab w:val="right" w:leader="dot" w:pos="9637"/>
      </w:tabs>
      <w:ind w:left="1132"/>
    </w:pPr>
  </w:style>
  <w:style w:type="paragraph" w:styleId="6">
    <w:name w:val="toc 6"/>
    <w:basedOn w:val="15"/>
    <w:semiHidden/>
    <w:rsid w:val="001A6442"/>
    <w:pPr>
      <w:tabs>
        <w:tab w:val="right" w:leader="dot" w:pos="9637"/>
      </w:tabs>
      <w:ind w:left="1415"/>
    </w:pPr>
  </w:style>
  <w:style w:type="paragraph" w:styleId="7">
    <w:name w:val="toc 7"/>
    <w:basedOn w:val="15"/>
    <w:semiHidden/>
    <w:rsid w:val="001A6442"/>
    <w:pPr>
      <w:tabs>
        <w:tab w:val="right" w:leader="dot" w:pos="9637"/>
      </w:tabs>
      <w:ind w:left="1698"/>
    </w:pPr>
  </w:style>
  <w:style w:type="paragraph" w:styleId="8">
    <w:name w:val="toc 8"/>
    <w:basedOn w:val="15"/>
    <w:semiHidden/>
    <w:rsid w:val="001A6442"/>
    <w:pPr>
      <w:tabs>
        <w:tab w:val="right" w:leader="dot" w:pos="9637"/>
      </w:tabs>
      <w:ind w:left="1981"/>
    </w:pPr>
  </w:style>
  <w:style w:type="paragraph" w:styleId="9">
    <w:name w:val="toc 9"/>
    <w:basedOn w:val="15"/>
    <w:semiHidden/>
    <w:rsid w:val="001A6442"/>
    <w:pPr>
      <w:tabs>
        <w:tab w:val="right" w:leader="dot" w:pos="9637"/>
      </w:tabs>
      <w:ind w:left="2264"/>
    </w:pPr>
  </w:style>
  <w:style w:type="paragraph" w:customStyle="1" w:styleId="100">
    <w:name w:val="Оглавление 10"/>
    <w:basedOn w:val="15"/>
    <w:rsid w:val="001A6442"/>
    <w:pPr>
      <w:tabs>
        <w:tab w:val="right" w:leader="dot" w:pos="9637"/>
      </w:tabs>
      <w:ind w:left="2547"/>
    </w:pPr>
  </w:style>
  <w:style w:type="paragraph" w:customStyle="1" w:styleId="Default">
    <w:name w:val="Default"/>
    <w:rsid w:val="001A6442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af5">
    <w:name w:val="Body Text Indent"/>
    <w:aliases w:val="текст,Основной текст 1,Нумерованный список !!,Надин стиль"/>
    <w:basedOn w:val="a"/>
    <w:link w:val="af6"/>
    <w:uiPriority w:val="99"/>
    <w:rsid w:val="001A6442"/>
    <w:pPr>
      <w:spacing w:after="120"/>
      <w:ind w:left="283"/>
    </w:pPr>
  </w:style>
  <w:style w:type="paragraph" w:styleId="af7">
    <w:name w:val="Title"/>
    <w:basedOn w:val="a"/>
    <w:next w:val="af8"/>
    <w:link w:val="af9"/>
    <w:qFormat/>
    <w:rsid w:val="001A6442"/>
    <w:pPr>
      <w:suppressAutoHyphens w:val="0"/>
      <w:jc w:val="center"/>
    </w:pPr>
    <w:rPr>
      <w:sz w:val="28"/>
      <w:szCs w:val="24"/>
      <w:lang w:val="ru-RU"/>
    </w:rPr>
  </w:style>
  <w:style w:type="paragraph" w:styleId="af8">
    <w:name w:val="Subtitle"/>
    <w:basedOn w:val="13"/>
    <w:next w:val="a0"/>
    <w:qFormat/>
    <w:rsid w:val="001A6442"/>
    <w:pPr>
      <w:jc w:val="center"/>
    </w:pPr>
    <w:rPr>
      <w:i/>
      <w:iCs/>
    </w:rPr>
  </w:style>
  <w:style w:type="paragraph" w:customStyle="1" w:styleId="afa">
    <w:name w:val="Отступ"/>
    <w:basedOn w:val="a"/>
    <w:rsid w:val="001A6442"/>
    <w:pPr>
      <w:widowControl w:val="0"/>
      <w:suppressAutoHyphens w:val="0"/>
      <w:ind w:firstLine="720"/>
    </w:pPr>
    <w:rPr>
      <w:sz w:val="28"/>
      <w:lang w:val="ru-RU"/>
    </w:rPr>
  </w:style>
  <w:style w:type="character" w:customStyle="1" w:styleId="10">
    <w:name w:val="Заголовок 1 Знак"/>
    <w:link w:val="1"/>
    <w:rsid w:val="008C627D"/>
    <w:rPr>
      <w:rFonts w:cs="Arial"/>
      <w:b/>
      <w:bCs/>
      <w:kern w:val="24"/>
      <w:sz w:val="28"/>
      <w:szCs w:val="32"/>
      <w:lang w:val="en-US" w:eastAsia="ar-SA"/>
    </w:rPr>
  </w:style>
  <w:style w:type="character" w:customStyle="1" w:styleId="ae">
    <w:name w:val="Нижний колонтитул Знак"/>
    <w:link w:val="ad"/>
    <w:uiPriority w:val="99"/>
    <w:rsid w:val="007F1D88"/>
    <w:rPr>
      <w:lang w:val="en-US" w:eastAsia="ar-SA"/>
    </w:rPr>
  </w:style>
  <w:style w:type="table" w:styleId="afb">
    <w:name w:val="Table Grid"/>
    <w:basedOn w:val="a2"/>
    <w:uiPriority w:val="39"/>
    <w:rsid w:val="00516B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List Paragraph"/>
    <w:basedOn w:val="a"/>
    <w:link w:val="afd"/>
    <w:uiPriority w:val="34"/>
    <w:qFormat/>
    <w:rsid w:val="00D81A15"/>
    <w:pPr>
      <w:suppressAutoHyphens w:val="0"/>
      <w:ind w:firstLine="0"/>
      <w:contextualSpacing/>
    </w:pPr>
    <w:rPr>
      <w:rFonts w:eastAsia="Calibri"/>
      <w:szCs w:val="22"/>
      <w:lang w:val="ru-RU" w:eastAsia="en-US"/>
    </w:rPr>
  </w:style>
  <w:style w:type="paragraph" w:customStyle="1" w:styleId="19">
    <w:name w:val="Абзац списка1"/>
    <w:basedOn w:val="a"/>
    <w:rsid w:val="008C3D49"/>
    <w:pPr>
      <w:ind w:left="720"/>
    </w:pPr>
    <w:rPr>
      <w:szCs w:val="24"/>
      <w:lang w:val="ru-RU"/>
    </w:rPr>
  </w:style>
  <w:style w:type="paragraph" w:styleId="afe">
    <w:name w:val="TOC Heading"/>
    <w:basedOn w:val="1"/>
    <w:next w:val="a"/>
    <w:uiPriority w:val="39"/>
    <w:unhideWhenUsed/>
    <w:qFormat/>
    <w:rsid w:val="00906D1C"/>
    <w:pPr>
      <w:keepLines/>
      <w:numPr>
        <w:numId w:val="0"/>
      </w:numPr>
      <w:suppressAutoHyphens w:val="0"/>
      <w:spacing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kern w:val="0"/>
      <w:sz w:val="32"/>
      <w:lang w:val="ru-RU" w:eastAsia="ru-RU"/>
    </w:rPr>
  </w:style>
  <w:style w:type="character" w:customStyle="1" w:styleId="ac">
    <w:name w:val="Верхний колонтитул Знак"/>
    <w:link w:val="ab"/>
    <w:rsid w:val="00272EB9"/>
    <w:rPr>
      <w:lang w:val="en-US" w:eastAsia="ar-SA"/>
    </w:rPr>
  </w:style>
  <w:style w:type="numbering" w:customStyle="1" w:styleId="1a">
    <w:name w:val="Нет списка1"/>
    <w:next w:val="a3"/>
    <w:uiPriority w:val="99"/>
    <w:semiHidden/>
    <w:unhideWhenUsed/>
    <w:rsid w:val="006C331F"/>
  </w:style>
  <w:style w:type="paragraph" w:customStyle="1" w:styleId="aff">
    <w:name w:val="Обычный + подчеркивание"/>
    <w:basedOn w:val="a"/>
    <w:rsid w:val="006C331F"/>
    <w:pPr>
      <w:tabs>
        <w:tab w:val="left" w:pos="-3240"/>
      </w:tabs>
      <w:suppressAutoHyphens w:val="0"/>
      <w:ind w:firstLine="0"/>
      <w:jc w:val="left"/>
    </w:pPr>
    <w:rPr>
      <w:szCs w:val="24"/>
      <w:lang w:val="ru-RU" w:eastAsia="ru-RU"/>
    </w:rPr>
  </w:style>
  <w:style w:type="table" w:customStyle="1" w:styleId="1b">
    <w:name w:val="Сетка таблицы1"/>
    <w:basedOn w:val="a2"/>
    <w:next w:val="afb"/>
    <w:uiPriority w:val="59"/>
    <w:rsid w:val="006C331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2"/>
    <w:next w:val="afb"/>
    <w:uiPriority w:val="59"/>
    <w:rsid w:val="00A6563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caption"/>
    <w:basedOn w:val="a"/>
    <w:next w:val="a"/>
    <w:uiPriority w:val="35"/>
    <w:unhideWhenUsed/>
    <w:qFormat/>
    <w:rsid w:val="0017283D"/>
    <w:pPr>
      <w:spacing w:after="200"/>
    </w:pPr>
    <w:rPr>
      <w:i/>
      <w:iCs/>
      <w:color w:val="44546A" w:themeColor="text2"/>
      <w:sz w:val="18"/>
      <w:szCs w:val="18"/>
    </w:rPr>
  </w:style>
  <w:style w:type="character" w:styleId="aff1">
    <w:name w:val="Placeholder Text"/>
    <w:basedOn w:val="a1"/>
    <w:uiPriority w:val="99"/>
    <w:semiHidden/>
    <w:rsid w:val="00B3594A"/>
    <w:rPr>
      <w:color w:val="808080"/>
    </w:rPr>
  </w:style>
  <w:style w:type="paragraph" w:styleId="aff2">
    <w:name w:val="endnote text"/>
    <w:basedOn w:val="a"/>
    <w:link w:val="aff3"/>
    <w:uiPriority w:val="99"/>
    <w:semiHidden/>
    <w:unhideWhenUsed/>
    <w:rsid w:val="00B3594A"/>
    <w:rPr>
      <w:sz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B3594A"/>
    <w:rPr>
      <w:lang w:val="en-US" w:eastAsia="ar-SA"/>
    </w:rPr>
  </w:style>
  <w:style w:type="character" w:styleId="aff4">
    <w:name w:val="endnote reference"/>
    <w:basedOn w:val="a1"/>
    <w:uiPriority w:val="99"/>
    <w:semiHidden/>
    <w:unhideWhenUsed/>
    <w:rsid w:val="00B3594A"/>
    <w:rPr>
      <w:vertAlign w:val="superscript"/>
    </w:rPr>
  </w:style>
  <w:style w:type="paragraph" w:styleId="aff5">
    <w:name w:val="footnote text"/>
    <w:basedOn w:val="a"/>
    <w:link w:val="aff6"/>
    <w:semiHidden/>
    <w:unhideWhenUsed/>
    <w:rsid w:val="00B3594A"/>
    <w:rPr>
      <w:sz w:val="20"/>
    </w:rPr>
  </w:style>
  <w:style w:type="character" w:customStyle="1" w:styleId="aff6">
    <w:name w:val="Текст сноски Знак"/>
    <w:basedOn w:val="a1"/>
    <w:link w:val="aff5"/>
    <w:semiHidden/>
    <w:rsid w:val="00B3594A"/>
    <w:rPr>
      <w:lang w:val="en-US" w:eastAsia="ar-SA"/>
    </w:rPr>
  </w:style>
  <w:style w:type="character" w:styleId="aff7">
    <w:name w:val="footnote reference"/>
    <w:basedOn w:val="a1"/>
    <w:unhideWhenUsed/>
    <w:rsid w:val="00B3594A"/>
    <w:rPr>
      <w:vertAlign w:val="superscript"/>
    </w:rPr>
  </w:style>
  <w:style w:type="paragraph" w:styleId="31">
    <w:name w:val="Body Text Indent 3"/>
    <w:basedOn w:val="a"/>
    <w:link w:val="32"/>
    <w:uiPriority w:val="99"/>
    <w:unhideWhenUsed/>
    <w:rsid w:val="00BF0BF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BF0BF4"/>
    <w:rPr>
      <w:sz w:val="16"/>
      <w:szCs w:val="16"/>
      <w:lang w:val="en-US" w:eastAsia="ar-SA"/>
    </w:rPr>
  </w:style>
  <w:style w:type="table" w:customStyle="1" w:styleId="33">
    <w:name w:val="Сетка таблицы3"/>
    <w:basedOn w:val="a2"/>
    <w:next w:val="afb"/>
    <w:uiPriority w:val="39"/>
    <w:rsid w:val="00066DF9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474E4A"/>
    <w:rPr>
      <w:rFonts w:asciiTheme="majorHAnsi" w:eastAsiaTheme="majorEastAsia" w:hAnsiTheme="majorHAnsi" w:cstheme="majorBidi"/>
      <w:i/>
      <w:iCs/>
      <w:color w:val="2E74B5" w:themeColor="accent1" w:themeShade="BF"/>
      <w:sz w:val="24"/>
      <w:lang w:val="en-US" w:eastAsia="ar-SA"/>
    </w:rPr>
  </w:style>
  <w:style w:type="table" w:customStyle="1" w:styleId="310">
    <w:name w:val="Сетка таблицы31"/>
    <w:basedOn w:val="a2"/>
    <w:next w:val="afb"/>
    <w:uiPriority w:val="59"/>
    <w:rsid w:val="00474E4A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1"/>
    <w:link w:val="5"/>
    <w:uiPriority w:val="9"/>
    <w:semiHidden/>
    <w:rsid w:val="00ED4FA3"/>
    <w:rPr>
      <w:rFonts w:asciiTheme="majorHAnsi" w:eastAsiaTheme="majorEastAsia" w:hAnsiTheme="majorHAnsi" w:cstheme="majorBidi"/>
      <w:color w:val="2E74B5" w:themeColor="accent1" w:themeShade="BF"/>
      <w:sz w:val="24"/>
      <w:lang w:val="en-US" w:eastAsia="ar-SA"/>
    </w:rPr>
  </w:style>
  <w:style w:type="paragraph" w:styleId="aff8">
    <w:name w:val="Normal Indent"/>
    <w:basedOn w:val="a"/>
    <w:link w:val="aff9"/>
    <w:rsid w:val="00ED4FA3"/>
    <w:pPr>
      <w:suppressAutoHyphens w:val="0"/>
      <w:spacing w:after="60"/>
    </w:pPr>
    <w:rPr>
      <w:szCs w:val="24"/>
      <w:lang w:val="ru-RU" w:eastAsia="ru-RU"/>
    </w:rPr>
  </w:style>
  <w:style w:type="paragraph" w:customStyle="1" w:styleId="ConsPlusNormal">
    <w:name w:val="ConsPlusNormal"/>
    <w:rsid w:val="00ED4F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f9">
    <w:name w:val="Обычный отступ Знак"/>
    <w:link w:val="aff8"/>
    <w:rsid w:val="00ED4FA3"/>
    <w:rPr>
      <w:sz w:val="24"/>
      <w:szCs w:val="24"/>
    </w:rPr>
  </w:style>
  <w:style w:type="character" w:customStyle="1" w:styleId="affa">
    <w:name w:val="Гипертекстовая ссылка"/>
    <w:basedOn w:val="a1"/>
    <w:uiPriority w:val="99"/>
    <w:rsid w:val="00904E48"/>
    <w:rPr>
      <w:rFonts w:cs="Times New Roman"/>
      <w:b w:val="0"/>
      <w:color w:val="106BBE"/>
    </w:rPr>
  </w:style>
  <w:style w:type="table" w:customStyle="1" w:styleId="42">
    <w:name w:val="Сетка таблицы4"/>
    <w:basedOn w:val="a2"/>
    <w:next w:val="afb"/>
    <w:uiPriority w:val="59"/>
    <w:rsid w:val="00A65718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-41">
    <w:name w:val="Средний список 2 - Акцент 41"/>
    <w:basedOn w:val="a"/>
    <w:rsid w:val="00A65718"/>
    <w:pPr>
      <w:suppressAutoHyphens w:val="0"/>
      <w:ind w:left="720" w:firstLine="0"/>
      <w:jc w:val="left"/>
    </w:pPr>
    <w:rPr>
      <w:szCs w:val="24"/>
      <w:lang w:val="ru-RU" w:eastAsia="ru-RU"/>
    </w:rPr>
  </w:style>
  <w:style w:type="character" w:customStyle="1" w:styleId="afd">
    <w:name w:val="Абзац списка Знак"/>
    <w:link w:val="afc"/>
    <w:uiPriority w:val="99"/>
    <w:locked/>
    <w:rsid w:val="00A65718"/>
    <w:rPr>
      <w:rFonts w:eastAsia="Calibri"/>
      <w:sz w:val="24"/>
      <w:szCs w:val="22"/>
      <w:lang w:eastAsia="en-US"/>
    </w:rPr>
  </w:style>
  <w:style w:type="character" w:customStyle="1" w:styleId="af0">
    <w:name w:val="Текст выноски Знак"/>
    <w:basedOn w:val="a1"/>
    <w:link w:val="af"/>
    <w:uiPriority w:val="99"/>
    <w:rsid w:val="00671C28"/>
    <w:rPr>
      <w:rFonts w:ascii="Tahoma" w:hAnsi="Tahoma" w:cs="Tahoma"/>
      <w:sz w:val="16"/>
      <w:szCs w:val="16"/>
      <w:lang w:val="en-US" w:eastAsia="ar-SA"/>
    </w:rPr>
  </w:style>
  <w:style w:type="character" w:customStyle="1" w:styleId="af6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5"/>
    <w:uiPriority w:val="99"/>
    <w:rsid w:val="00671C28"/>
    <w:rPr>
      <w:sz w:val="24"/>
      <w:lang w:val="en-US" w:eastAsia="ar-SA"/>
    </w:rPr>
  </w:style>
  <w:style w:type="character" w:customStyle="1" w:styleId="af9">
    <w:name w:val="Название Знак"/>
    <w:link w:val="af7"/>
    <w:rsid w:val="00D4333A"/>
    <w:rPr>
      <w:sz w:val="28"/>
      <w:szCs w:val="24"/>
      <w:lang w:eastAsia="ar-SA"/>
    </w:rPr>
  </w:style>
  <w:style w:type="paragraph" w:customStyle="1" w:styleId="320">
    <w:name w:val="Основной текст 32"/>
    <w:basedOn w:val="a"/>
    <w:rsid w:val="00D4333A"/>
    <w:pPr>
      <w:spacing w:after="120"/>
      <w:ind w:firstLine="0"/>
      <w:jc w:val="left"/>
    </w:pPr>
    <w:rPr>
      <w:rFonts w:ascii="Calibri" w:hAnsi="Calibri" w:cs="Calibri"/>
      <w:sz w:val="16"/>
      <w:szCs w:val="16"/>
      <w:lang w:eastAsia="en-US" w:bidi="en-US"/>
    </w:rPr>
  </w:style>
  <w:style w:type="table" w:customStyle="1" w:styleId="70">
    <w:name w:val="Сетка таблицы7"/>
    <w:basedOn w:val="a2"/>
    <w:next w:val="afb"/>
    <w:rsid w:val="002A6D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qFormat/>
    <w:rsid w:val="00641015"/>
    <w:pPr>
      <w:widowControl w:val="0"/>
      <w:suppressAutoHyphens w:val="0"/>
      <w:ind w:firstLine="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12pt">
    <w:name w:val="Основной текст + 12 pt"/>
    <w:aliases w:val="Курсив5"/>
    <w:basedOn w:val="a1"/>
    <w:uiPriority w:val="99"/>
    <w:rsid w:val="003A6F5B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4">
    <w:name w:val="Заголовок №3_"/>
    <w:basedOn w:val="a1"/>
    <w:link w:val="35"/>
    <w:uiPriority w:val="99"/>
    <w:rsid w:val="003A6F5B"/>
    <w:rPr>
      <w:b/>
      <w:bCs/>
      <w:sz w:val="28"/>
      <w:szCs w:val="28"/>
      <w:shd w:val="clear" w:color="auto" w:fill="FFFFFF"/>
    </w:rPr>
  </w:style>
  <w:style w:type="character" w:customStyle="1" w:styleId="13pt">
    <w:name w:val="Основной текст + 13 pt"/>
    <w:aliases w:val="Полужирный6,Курсив4"/>
    <w:basedOn w:val="a1"/>
    <w:uiPriority w:val="99"/>
    <w:rsid w:val="003A6F5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35">
    <w:name w:val="Заголовок №3"/>
    <w:basedOn w:val="a"/>
    <w:link w:val="34"/>
    <w:uiPriority w:val="99"/>
    <w:rsid w:val="003A6F5B"/>
    <w:pPr>
      <w:shd w:val="clear" w:color="auto" w:fill="FFFFFF"/>
      <w:suppressAutoHyphens w:val="0"/>
      <w:spacing w:after="180" w:line="240" w:lineRule="atLeast"/>
      <w:ind w:firstLine="0"/>
      <w:jc w:val="left"/>
      <w:outlineLvl w:val="2"/>
    </w:pPr>
    <w:rPr>
      <w:b/>
      <w:bCs/>
      <w:sz w:val="28"/>
      <w:szCs w:val="28"/>
      <w:lang w:val="ru-RU" w:eastAsia="ru-RU"/>
    </w:rPr>
  </w:style>
  <w:style w:type="character" w:customStyle="1" w:styleId="26">
    <w:name w:val="Подпись к таблице (2)_"/>
    <w:basedOn w:val="a1"/>
    <w:link w:val="211"/>
    <w:uiPriority w:val="99"/>
    <w:rsid w:val="003A6F5B"/>
    <w:rPr>
      <w:sz w:val="28"/>
      <w:szCs w:val="28"/>
      <w:shd w:val="clear" w:color="auto" w:fill="FFFFFF"/>
    </w:rPr>
  </w:style>
  <w:style w:type="character" w:customStyle="1" w:styleId="27">
    <w:name w:val="Подпись к таблице (2)"/>
    <w:basedOn w:val="26"/>
    <w:uiPriority w:val="99"/>
    <w:rsid w:val="003A6F5B"/>
    <w:rPr>
      <w:sz w:val="28"/>
      <w:szCs w:val="28"/>
      <w:u w:val="single"/>
      <w:shd w:val="clear" w:color="auto" w:fill="FFFFFF"/>
    </w:rPr>
  </w:style>
  <w:style w:type="paragraph" w:customStyle="1" w:styleId="211">
    <w:name w:val="Подпись к таблице (2)1"/>
    <w:basedOn w:val="a"/>
    <w:link w:val="26"/>
    <w:uiPriority w:val="99"/>
    <w:rsid w:val="003A6F5B"/>
    <w:pPr>
      <w:shd w:val="clear" w:color="auto" w:fill="FFFFFF"/>
      <w:suppressAutoHyphens w:val="0"/>
      <w:spacing w:line="240" w:lineRule="atLeast"/>
      <w:ind w:firstLine="0"/>
      <w:jc w:val="left"/>
    </w:pPr>
    <w:rPr>
      <w:sz w:val="28"/>
      <w:szCs w:val="28"/>
      <w:lang w:val="ru-RU" w:eastAsia="ru-RU"/>
    </w:rPr>
  </w:style>
  <w:style w:type="character" w:styleId="affb">
    <w:name w:val="Emphasis"/>
    <w:basedOn w:val="a1"/>
    <w:uiPriority w:val="20"/>
    <w:qFormat/>
    <w:rsid w:val="00184274"/>
    <w:rPr>
      <w:i/>
      <w:iCs/>
    </w:rPr>
  </w:style>
  <w:style w:type="paragraph" w:styleId="affc">
    <w:name w:val="Plain Text"/>
    <w:basedOn w:val="a"/>
    <w:link w:val="affd"/>
    <w:rsid w:val="00173513"/>
    <w:pPr>
      <w:suppressAutoHyphens w:val="0"/>
      <w:ind w:firstLine="0"/>
      <w:jc w:val="left"/>
    </w:pPr>
    <w:rPr>
      <w:rFonts w:ascii="Courier New" w:hAnsi="Courier New" w:cs="Courier New"/>
      <w:sz w:val="20"/>
      <w:lang w:val="ru-RU" w:eastAsia="ru-RU"/>
    </w:rPr>
  </w:style>
  <w:style w:type="character" w:customStyle="1" w:styleId="affd">
    <w:name w:val="Текст Знак"/>
    <w:basedOn w:val="a1"/>
    <w:link w:val="affc"/>
    <w:rsid w:val="00173513"/>
    <w:rPr>
      <w:rFonts w:ascii="Courier New" w:hAnsi="Courier New" w:cs="Courier New"/>
    </w:rPr>
  </w:style>
  <w:style w:type="paragraph" w:customStyle="1" w:styleId="affe">
    <w:name w:val="Для таблиц"/>
    <w:basedOn w:val="a"/>
    <w:rsid w:val="006E3A7F"/>
    <w:pPr>
      <w:suppressAutoHyphens w:val="0"/>
      <w:ind w:firstLine="0"/>
      <w:jc w:val="left"/>
    </w:pPr>
    <w:rPr>
      <w:szCs w:val="24"/>
      <w:lang w:val="ru-RU" w:eastAsia="ru-RU"/>
    </w:rPr>
  </w:style>
  <w:style w:type="paragraph" w:customStyle="1" w:styleId="Style190">
    <w:name w:val="Style190"/>
    <w:basedOn w:val="a"/>
    <w:uiPriority w:val="99"/>
    <w:rsid w:val="00AB3CDC"/>
    <w:pPr>
      <w:widowControl w:val="0"/>
      <w:suppressAutoHyphens w:val="0"/>
      <w:autoSpaceDE w:val="0"/>
      <w:autoSpaceDN w:val="0"/>
      <w:adjustRightInd w:val="0"/>
      <w:spacing w:line="278" w:lineRule="exact"/>
      <w:ind w:firstLine="0"/>
      <w:jc w:val="left"/>
    </w:pPr>
    <w:rPr>
      <w:rFonts w:eastAsiaTheme="minorEastAsia"/>
      <w:szCs w:val="24"/>
      <w:lang w:val="ru-RU" w:eastAsia="ru-RU"/>
    </w:rPr>
  </w:style>
  <w:style w:type="character" w:customStyle="1" w:styleId="FontStyle578">
    <w:name w:val="Font Style578"/>
    <w:basedOn w:val="a1"/>
    <w:uiPriority w:val="99"/>
    <w:rsid w:val="00AB3CDC"/>
    <w:rPr>
      <w:rFonts w:ascii="Times New Roman" w:hAnsi="Times New Roman" w:cs="Times New Roman"/>
      <w:b/>
      <w:bCs/>
      <w:sz w:val="22"/>
      <w:szCs w:val="22"/>
    </w:rPr>
  </w:style>
  <w:style w:type="character" w:customStyle="1" w:styleId="211pt">
    <w:name w:val="Основной текст (2) + 11 pt"/>
    <w:basedOn w:val="a1"/>
    <w:rsid w:val="00AB3C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Style227">
    <w:name w:val="Style227"/>
    <w:basedOn w:val="a"/>
    <w:uiPriority w:val="99"/>
    <w:rsid w:val="00AB3CDC"/>
    <w:pPr>
      <w:widowControl w:val="0"/>
      <w:suppressAutoHyphens w:val="0"/>
      <w:autoSpaceDE w:val="0"/>
      <w:autoSpaceDN w:val="0"/>
      <w:adjustRightInd w:val="0"/>
      <w:spacing w:line="274" w:lineRule="exact"/>
      <w:ind w:firstLine="706"/>
      <w:jc w:val="left"/>
    </w:pPr>
    <w:rPr>
      <w:rFonts w:eastAsiaTheme="minorEastAsia"/>
      <w:szCs w:val="24"/>
      <w:lang w:val="ru-RU" w:eastAsia="ru-RU"/>
    </w:rPr>
  </w:style>
  <w:style w:type="character" w:customStyle="1" w:styleId="a9">
    <w:name w:val="Основной текст Знак"/>
    <w:basedOn w:val="a1"/>
    <w:link w:val="a0"/>
    <w:rsid w:val="006A03CE"/>
    <w:rPr>
      <w:sz w:val="24"/>
      <w:lang w:val="en-US" w:eastAsia="ar-SA"/>
    </w:rPr>
  </w:style>
  <w:style w:type="character" w:customStyle="1" w:styleId="afff">
    <w:name w:val="Основной текст_"/>
    <w:link w:val="1c"/>
    <w:rsid w:val="00173084"/>
    <w:rPr>
      <w:sz w:val="27"/>
      <w:szCs w:val="27"/>
      <w:shd w:val="clear" w:color="auto" w:fill="FFFFFF"/>
    </w:rPr>
  </w:style>
  <w:style w:type="paragraph" w:customStyle="1" w:styleId="1c">
    <w:name w:val="Основной текст1"/>
    <w:basedOn w:val="a"/>
    <w:link w:val="afff"/>
    <w:rsid w:val="00173084"/>
    <w:pPr>
      <w:shd w:val="clear" w:color="auto" w:fill="FFFFFF"/>
      <w:suppressAutoHyphens w:val="0"/>
      <w:spacing w:before="360" w:line="322" w:lineRule="exact"/>
      <w:ind w:hanging="700"/>
      <w:jc w:val="right"/>
    </w:pPr>
    <w:rPr>
      <w:sz w:val="27"/>
      <w:szCs w:val="27"/>
      <w:shd w:val="clear" w:color="auto" w:fill="FFFFFF"/>
      <w:lang w:val="ru-RU" w:eastAsia="ru-RU"/>
    </w:rPr>
  </w:style>
  <w:style w:type="table" w:customStyle="1" w:styleId="52">
    <w:name w:val="Сетка таблицы5"/>
    <w:basedOn w:val="a2"/>
    <w:next w:val="afb"/>
    <w:uiPriority w:val="39"/>
    <w:rsid w:val="005B338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3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569C7-DADB-4490-8D79-FCEBB3B60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8</Pages>
  <Words>1535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10271</CharactersWithSpaces>
  <SharedDoc>false</SharedDoc>
  <HLinks>
    <vt:vector size="180" baseType="variant">
      <vt:variant>
        <vt:i4>1900570</vt:i4>
      </vt:variant>
      <vt:variant>
        <vt:i4>198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1704007</vt:i4>
      </vt:variant>
      <vt:variant>
        <vt:i4>195</vt:i4>
      </vt:variant>
      <vt:variant>
        <vt:i4>0</vt:i4>
      </vt:variant>
      <vt:variant>
        <vt:i4>5</vt:i4>
      </vt:variant>
      <vt:variant>
        <vt:lpwstr>http://educon.tsogu.ru:8081/</vt:lpwstr>
      </vt:variant>
      <vt:variant>
        <vt:lpwstr/>
      </vt:variant>
      <vt:variant>
        <vt:i4>1900570</vt:i4>
      </vt:variant>
      <vt:variant>
        <vt:i4>192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1703995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_Toc423349857</vt:lpwstr>
      </vt:variant>
      <vt:variant>
        <vt:i4>1703995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_Toc423349856</vt:lpwstr>
      </vt:variant>
      <vt:variant>
        <vt:i4>1703995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_Toc423349855</vt:lpwstr>
      </vt:variant>
      <vt:variant>
        <vt:i4>1703995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_Toc423349854</vt:lpwstr>
      </vt:variant>
      <vt:variant>
        <vt:i4>1703995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_Toc423349853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_Toc423349852</vt:lpwstr>
      </vt:variant>
      <vt:variant>
        <vt:i4>1703995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_Toc423349851</vt:lpwstr>
      </vt:variant>
      <vt:variant>
        <vt:i4>1703995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_Toc423349850</vt:lpwstr>
      </vt:variant>
      <vt:variant>
        <vt:i4>1769531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_Toc423349849</vt:lpwstr>
      </vt:variant>
      <vt:variant>
        <vt:i4>1769531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_Toc423349848</vt:lpwstr>
      </vt:variant>
      <vt:variant>
        <vt:i4>1769531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_Toc423349847</vt:lpwstr>
      </vt:variant>
      <vt:variant>
        <vt:i4>1769531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_Toc423349846</vt:lpwstr>
      </vt:variant>
      <vt:variant>
        <vt:i4>1769531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_Toc423349845</vt:lpwstr>
      </vt:variant>
      <vt:variant>
        <vt:i4>1769531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_Toc423349844</vt:lpwstr>
      </vt:variant>
      <vt:variant>
        <vt:i4>1769531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_Toc423349843</vt:lpwstr>
      </vt:variant>
      <vt:variant>
        <vt:i4>1769531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_Toc423349842</vt:lpwstr>
      </vt:variant>
      <vt:variant>
        <vt:i4>1769531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_Toc423349841</vt:lpwstr>
      </vt:variant>
      <vt:variant>
        <vt:i4>1769531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_Toc423349840</vt:lpwstr>
      </vt:variant>
      <vt:variant>
        <vt:i4>1835067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_Toc423349839</vt:lpwstr>
      </vt:variant>
      <vt:variant>
        <vt:i4>1835067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_Toc423349838</vt:lpwstr>
      </vt:variant>
      <vt:variant>
        <vt:i4>1835067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_Toc423349837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_Toc423349836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_Toc423349835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_Toc423349834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_Toc423349833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_Toc423349832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_Toc423349831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Южакова Наталья Николаевна</cp:lastModifiedBy>
  <cp:revision>97</cp:revision>
  <cp:lastPrinted>2019-11-26T03:33:00Z</cp:lastPrinted>
  <dcterms:created xsi:type="dcterms:W3CDTF">2024-12-11T13:27:00Z</dcterms:created>
  <dcterms:modified xsi:type="dcterms:W3CDTF">2025-09-17T03:44:00Z</dcterms:modified>
</cp:coreProperties>
</file>